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9D01" w14:textId="77777777" w:rsidR="00C32192" w:rsidRPr="00DF7576" w:rsidRDefault="00E54853" w:rsidP="00AF1C55">
      <w:pPr>
        <w:pStyle w:val="Nagwek6"/>
        <w:rPr>
          <w:color w:val="auto"/>
          <w:sz w:val="18"/>
          <w:szCs w:val="18"/>
        </w:rPr>
      </w:pPr>
      <w:bookmarkStart w:id="0" w:name="_Toc370973359"/>
      <w:bookmarkStart w:id="1" w:name="_Toc373417835"/>
      <w:r w:rsidRPr="00DF7576">
        <w:rPr>
          <w:color w:val="auto"/>
          <w:sz w:val="18"/>
          <w:szCs w:val="18"/>
        </w:rPr>
        <w:tab/>
      </w:r>
      <w:r w:rsidR="009A21D0" w:rsidRPr="00DF7576">
        <w:rPr>
          <w:color w:val="auto"/>
          <w:sz w:val="18"/>
          <w:szCs w:val="18"/>
        </w:rPr>
        <w:t xml:space="preserve"> </w:t>
      </w:r>
    </w:p>
    <w:p w14:paraId="296E2EE5" w14:textId="77777777" w:rsidR="008A2C84" w:rsidRPr="00DF7576" w:rsidRDefault="008A2C84" w:rsidP="00AF1C55">
      <w:pPr>
        <w:pStyle w:val="Nagwek6"/>
        <w:rPr>
          <w:rFonts w:ascii="Arial Narrow" w:hAnsi="Arial Narrow"/>
          <w:bCs/>
          <w:color w:val="auto"/>
          <w:sz w:val="18"/>
          <w:szCs w:val="18"/>
        </w:rPr>
      </w:pPr>
    </w:p>
    <w:p w14:paraId="0309C0AA" w14:textId="77777777" w:rsidR="00DF7576" w:rsidRPr="00DF7576" w:rsidRDefault="00DF7576" w:rsidP="00DF7576">
      <w:pPr>
        <w:widowControl w:val="0"/>
        <w:tabs>
          <w:tab w:val="center" w:pos="4536"/>
          <w:tab w:val="right" w:pos="9072"/>
        </w:tabs>
        <w:overflowPunct w:val="0"/>
        <w:ind w:left="5669"/>
        <w:rPr>
          <w:sz w:val="18"/>
          <w:szCs w:val="18"/>
        </w:rPr>
      </w:pPr>
    </w:p>
    <w:p w14:paraId="2830F973" w14:textId="77777777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noProof/>
          <w:sz w:val="18"/>
          <w:szCs w:val="18"/>
        </w:rPr>
        <w:drawing>
          <wp:anchor distT="0" distB="7620" distL="114935" distR="114935" simplePos="0" relativeHeight="251659264" behindDoc="0" locked="0" layoutInCell="1" allowOverlap="1" wp14:anchorId="56EFBB3D" wp14:editId="45EEE8E1">
            <wp:simplePos x="0" y="0"/>
            <wp:positionH relativeFrom="column">
              <wp:posOffset>194945</wp:posOffset>
            </wp:positionH>
            <wp:positionV relativeFrom="paragraph">
              <wp:posOffset>-127000</wp:posOffset>
            </wp:positionV>
            <wp:extent cx="2513330" cy="1052195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1" t="-833" r="-351" b="-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1052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7576">
        <w:rPr>
          <w:rFonts w:ascii="Arial" w:hAnsi="Arial" w:cs="Arial"/>
          <w:sz w:val="18"/>
          <w:szCs w:val="18"/>
        </w:rPr>
        <w:t>BIONOR Sp. z o.o.</w:t>
      </w:r>
    </w:p>
    <w:p w14:paraId="79DE7363" w14:textId="04E45C28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ul. </w:t>
      </w:r>
      <w:r w:rsidR="00C95EB5">
        <w:rPr>
          <w:rFonts w:ascii="Arial" w:hAnsi="Arial" w:cs="Arial"/>
          <w:sz w:val="18"/>
          <w:szCs w:val="18"/>
        </w:rPr>
        <w:t>Jana Karskiego 1</w:t>
      </w:r>
    </w:p>
    <w:p w14:paraId="65FDA02A" w14:textId="48CCD7CC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25 – </w:t>
      </w:r>
      <w:r w:rsidR="00C95EB5">
        <w:rPr>
          <w:rFonts w:ascii="Arial" w:hAnsi="Arial" w:cs="Arial"/>
          <w:sz w:val="18"/>
          <w:szCs w:val="18"/>
        </w:rPr>
        <w:t>2</w:t>
      </w:r>
      <w:r w:rsidRPr="00DF7576">
        <w:rPr>
          <w:rFonts w:ascii="Arial" w:hAnsi="Arial" w:cs="Arial"/>
          <w:sz w:val="18"/>
          <w:szCs w:val="18"/>
        </w:rPr>
        <w:t>14 Kielce</w:t>
      </w:r>
    </w:p>
    <w:p w14:paraId="4DF64732" w14:textId="77777777" w:rsidR="00DF7576" w:rsidRPr="00DF7576" w:rsidRDefault="00DF7576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>tel./fax. 41 348 33 03</w:t>
      </w:r>
    </w:p>
    <w:p w14:paraId="7C161E21" w14:textId="77777777" w:rsidR="00DF7576" w:rsidRPr="00DF7576" w:rsidRDefault="00D63847" w:rsidP="00D63847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tel.kom.</w:t>
      </w:r>
      <w:r w:rsidR="00DF7576" w:rsidRPr="00DF7576">
        <w:rPr>
          <w:rFonts w:ascii="Arial" w:hAnsi="Arial" w:cs="Arial"/>
          <w:sz w:val="18"/>
          <w:szCs w:val="18"/>
        </w:rPr>
        <w:t>Sekretariat</w:t>
      </w:r>
      <w:proofErr w:type="spellEnd"/>
      <w:r w:rsidR="00DF7576" w:rsidRPr="00DF7576">
        <w:rPr>
          <w:rFonts w:ascii="Arial" w:hAnsi="Arial" w:cs="Arial"/>
          <w:sz w:val="18"/>
          <w:szCs w:val="18"/>
        </w:rPr>
        <w:t xml:space="preserve"> </w:t>
      </w:r>
      <w:r w:rsidR="00DF7576" w:rsidRPr="00DF7576">
        <w:rPr>
          <w:rFonts w:ascii="Arial" w:hAnsi="Arial" w:cs="Arial"/>
          <w:sz w:val="18"/>
          <w:szCs w:val="18"/>
        </w:rPr>
        <w:br/>
        <w:t>+48 607069858</w:t>
      </w:r>
    </w:p>
    <w:p w14:paraId="778ED770" w14:textId="77777777" w:rsidR="00DF7576" w:rsidRPr="00C46241" w:rsidRDefault="00DF7576" w:rsidP="00DF7576">
      <w:pPr>
        <w:widowControl w:val="0"/>
        <w:suppressLineNumbers/>
        <w:pBdr>
          <w:top w:val="none" w:sz="0" w:space="13" w:color="000000"/>
          <w:left w:val="none" w:sz="0" w:space="0" w:color="000000"/>
          <w:bottom w:val="double" w:sz="2" w:space="0" w:color="808080"/>
          <w:right w:val="none" w:sz="0" w:space="0" w:color="000000"/>
        </w:pBdr>
        <w:overflowPunct w:val="0"/>
        <w:spacing w:after="283"/>
        <w:rPr>
          <w:rFonts w:eastAsia="Lucida Sans Unicode"/>
          <w:sz w:val="18"/>
          <w:szCs w:val="18"/>
        </w:rPr>
      </w:pPr>
    </w:p>
    <w:p w14:paraId="7119A6C8" w14:textId="5A35A472" w:rsidR="006E0019" w:rsidRDefault="006E0019" w:rsidP="006E0019">
      <w:pPr>
        <w:widowControl w:val="0"/>
        <w:overflowPunct w:val="0"/>
        <w:spacing w:line="288" w:lineRule="auto"/>
        <w:jc w:val="center"/>
        <w:rPr>
          <w:b/>
          <w:sz w:val="40"/>
          <w:szCs w:val="40"/>
        </w:rPr>
      </w:pPr>
      <w:r w:rsidRPr="00C10480">
        <w:rPr>
          <w:rFonts w:ascii="Arial Narrow" w:hAnsi="Arial Narrow"/>
          <w:b/>
          <w:sz w:val="40"/>
          <w:szCs w:val="40"/>
        </w:rPr>
        <w:t>ZAŁĄCZNIKI PROJEKTU BUDOWLANEGO</w:t>
      </w:r>
    </w:p>
    <w:p w14:paraId="3697DC6A" w14:textId="77777777" w:rsidR="006E0019" w:rsidRDefault="006E0019" w:rsidP="006E0019">
      <w:pPr>
        <w:widowControl w:val="0"/>
        <w:overflowPunct w:val="0"/>
        <w:spacing w:line="288" w:lineRule="auto"/>
        <w:jc w:val="center"/>
      </w:pPr>
    </w:p>
    <w:tbl>
      <w:tblPr>
        <w:tblpPr w:leftFromText="141" w:rightFromText="141" w:vertAnchor="text" w:tblpY="1"/>
        <w:tblOverlap w:val="never"/>
        <w:tblW w:w="9622" w:type="dxa"/>
        <w:tblLayout w:type="fixed"/>
        <w:tblLook w:val="0000" w:firstRow="0" w:lastRow="0" w:firstColumn="0" w:lastColumn="0" w:noHBand="0" w:noVBand="0"/>
      </w:tblPr>
      <w:tblGrid>
        <w:gridCol w:w="1985"/>
        <w:gridCol w:w="7600"/>
        <w:gridCol w:w="37"/>
      </w:tblGrid>
      <w:tr w:rsidR="00C10480" w:rsidRPr="00D74F09" w14:paraId="315DC577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365B2ADE" w14:textId="77777777" w:rsidR="00C10480" w:rsidRDefault="00C10480" w:rsidP="00DC614E">
            <w:pPr>
              <w:widowControl w:val="0"/>
              <w:overflowPunct w:val="0"/>
              <w:snapToGrid w:val="0"/>
            </w:pPr>
            <w:r>
              <w:t>Nazwa zamierzenia budowlanego:</w:t>
            </w:r>
          </w:p>
        </w:tc>
        <w:tc>
          <w:tcPr>
            <w:tcW w:w="7600" w:type="dxa"/>
            <w:shd w:val="clear" w:color="auto" w:fill="auto"/>
          </w:tcPr>
          <w:p w14:paraId="43BA2AA5" w14:textId="12E8DEBF" w:rsidR="00CC6DDD" w:rsidRDefault="00CC6DDD" w:rsidP="00CC6DD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1B7C">
              <w:rPr>
                <w:rFonts w:ascii="Arial Narrow" w:hAnsi="Arial Narrow"/>
                <w:b/>
                <w:bCs/>
                <w:sz w:val="24"/>
                <w:szCs w:val="24"/>
              </w:rPr>
              <w:t>ROZBUDOWA OCZYSZCZALNI ŚCIEKÓW</w:t>
            </w:r>
            <w:r w:rsidRPr="00FE1B7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14:paraId="2218ED8C" w14:textId="398EF45E" w:rsidR="00C10480" w:rsidRPr="00CC6DDD" w:rsidRDefault="00CC6DDD" w:rsidP="00CC6DD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1B7C">
              <w:rPr>
                <w:rFonts w:ascii="Arial Narrow" w:hAnsi="Arial Narrow" w:cs="Arial"/>
                <w:b/>
                <w:sz w:val="24"/>
                <w:szCs w:val="24"/>
              </w:rPr>
              <w:t xml:space="preserve">w m. </w:t>
            </w:r>
            <w:r w:rsidR="00EA5645">
              <w:rPr>
                <w:rFonts w:ascii="Arial Narrow" w:hAnsi="Arial Narrow" w:cs="Arial"/>
                <w:b/>
                <w:sz w:val="24"/>
                <w:szCs w:val="24"/>
              </w:rPr>
              <w:t>DZIEKANOWICE</w:t>
            </w:r>
          </w:p>
        </w:tc>
      </w:tr>
      <w:tr w:rsidR="00C10480" w:rsidRPr="00DA37C2" w14:paraId="76E97E95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756D2325" w14:textId="77777777" w:rsidR="00C10480" w:rsidRDefault="00C10480" w:rsidP="00DC614E">
            <w:pPr>
              <w:widowControl w:val="0"/>
              <w:overflowPunct w:val="0"/>
            </w:pPr>
          </w:p>
          <w:p w14:paraId="76EA3621" w14:textId="77777777" w:rsidR="00C10480" w:rsidRDefault="00C10480" w:rsidP="00DC614E">
            <w:pPr>
              <w:widowControl w:val="0"/>
              <w:overflowPunct w:val="0"/>
            </w:pPr>
            <w:r>
              <w:t>Adres i kategoria obiektu:</w:t>
            </w:r>
          </w:p>
        </w:tc>
        <w:tc>
          <w:tcPr>
            <w:tcW w:w="7600" w:type="dxa"/>
            <w:shd w:val="clear" w:color="auto" w:fill="auto"/>
          </w:tcPr>
          <w:p w14:paraId="122B7B37" w14:textId="77777777" w:rsidR="00C10480" w:rsidRPr="00DA37C2" w:rsidRDefault="00C10480" w:rsidP="00DC614E">
            <w:pPr>
              <w:widowControl w:val="0"/>
              <w:overflowPunct w:val="0"/>
              <w:snapToGrid w:val="0"/>
              <w:rPr>
                <w:b/>
              </w:rPr>
            </w:pPr>
          </w:p>
          <w:p w14:paraId="2EDC7F5F" w14:textId="5D7589F7" w:rsidR="00847A83" w:rsidRDefault="00847A83" w:rsidP="0089689A">
            <w:pPr>
              <w:spacing w:line="288" w:lineRule="auto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m.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Dziekanowice,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 gm.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, pow.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gnieźnieński</w:t>
            </w: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, woj. </w:t>
            </w:r>
            <w:r w:rsidR="00EA5645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wielkopolskie</w:t>
            </w:r>
          </w:p>
          <w:p w14:paraId="30DF05AD" w14:textId="77777777" w:rsidR="00C10480" w:rsidRPr="00DA37C2" w:rsidRDefault="00C10480" w:rsidP="00DC614E">
            <w:pPr>
              <w:autoSpaceDE w:val="0"/>
              <w:spacing w:after="0" w:line="240" w:lineRule="auto"/>
              <w:jc w:val="left"/>
              <w:rPr>
                <w:b/>
                <w:iCs/>
                <w:color w:val="000000"/>
              </w:rPr>
            </w:pPr>
            <w:r w:rsidRPr="00A158F5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kategoria obiektu: XXX</w:t>
            </w:r>
          </w:p>
        </w:tc>
      </w:tr>
      <w:tr w:rsidR="00C10480" w:rsidRPr="00DA37C2" w14:paraId="0A5DF628" w14:textId="77777777" w:rsidTr="00DC614E">
        <w:trPr>
          <w:gridAfter w:val="1"/>
          <w:wAfter w:w="37" w:type="dxa"/>
        </w:trPr>
        <w:tc>
          <w:tcPr>
            <w:tcW w:w="1985" w:type="dxa"/>
            <w:shd w:val="clear" w:color="auto" w:fill="auto"/>
          </w:tcPr>
          <w:p w14:paraId="76AA17EE" w14:textId="77777777" w:rsidR="00C10480" w:rsidRPr="003B189C" w:rsidRDefault="00C10480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6504C3" w14:textId="77777777" w:rsidR="00C10480" w:rsidRDefault="00C10480" w:rsidP="00DC614E">
            <w:pPr>
              <w:widowControl w:val="0"/>
              <w:overflowPunct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Identyfikator</w:t>
            </w:r>
            <w:r w:rsidRPr="008151FD">
              <w:rPr>
                <w:rFonts w:cs="Times New Roman"/>
                <w:color w:val="000000"/>
              </w:rPr>
              <w:t xml:space="preserve"> działek ewidencyjnych</w:t>
            </w:r>
            <w:r>
              <w:rPr>
                <w:rFonts w:cs="Times New Roman"/>
                <w:color w:val="000000"/>
              </w:rPr>
              <w:t>:</w:t>
            </w:r>
          </w:p>
          <w:p w14:paraId="1C749E0F" w14:textId="77777777" w:rsidR="00C10480" w:rsidRPr="008151FD" w:rsidRDefault="00C10480" w:rsidP="00DC614E">
            <w:pPr>
              <w:widowControl w:val="0"/>
              <w:overflowPunct w:val="0"/>
            </w:pPr>
          </w:p>
        </w:tc>
        <w:tc>
          <w:tcPr>
            <w:tcW w:w="7600" w:type="dxa"/>
            <w:shd w:val="clear" w:color="auto" w:fill="auto"/>
          </w:tcPr>
          <w:p w14:paraId="40E06A9C" w14:textId="77777777" w:rsidR="00C10480" w:rsidRPr="008763F1" w:rsidRDefault="00C10480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7C66AF3F" w14:textId="61140EDC" w:rsidR="00C10480" w:rsidRPr="008763F1" w:rsidRDefault="008763F1" w:rsidP="00DC614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763F1">
              <w:rPr>
                <w:rFonts w:ascii="Arial Narrow" w:hAnsi="Arial Narrow"/>
                <w:b/>
                <w:bCs/>
                <w:sz w:val="24"/>
                <w:szCs w:val="24"/>
              </w:rPr>
              <w:t>300306_2.0002.37/13</w:t>
            </w:r>
          </w:p>
        </w:tc>
      </w:tr>
      <w:tr w:rsidR="00C10480" w14:paraId="538ABC0B" w14:textId="77777777" w:rsidTr="00DC614E">
        <w:tc>
          <w:tcPr>
            <w:tcW w:w="1985" w:type="dxa"/>
            <w:shd w:val="clear" w:color="auto" w:fill="auto"/>
          </w:tcPr>
          <w:p w14:paraId="51B91028" w14:textId="77777777" w:rsidR="00C10480" w:rsidRDefault="00C10480" w:rsidP="007D1842">
            <w:pPr>
              <w:widowControl w:val="0"/>
              <w:overflowPunct w:val="0"/>
              <w:spacing w:after="0" w:line="312" w:lineRule="auto"/>
            </w:pPr>
            <w:r w:rsidRPr="00A652DA">
              <w:rPr>
                <w:rFonts w:ascii="Arial Narrow" w:hAnsi="Arial Narrow"/>
              </w:rPr>
              <w:t>Inwestor, adres:</w:t>
            </w:r>
          </w:p>
        </w:tc>
        <w:tc>
          <w:tcPr>
            <w:tcW w:w="7637" w:type="dxa"/>
            <w:gridSpan w:val="2"/>
          </w:tcPr>
          <w:p w14:paraId="20C0D533" w14:textId="0EBCB90E" w:rsidR="00847A83" w:rsidRDefault="00847A83" w:rsidP="007D1842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Gmina </w:t>
            </w:r>
            <w:r w:rsidR="007328A7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</w:t>
            </w:r>
          </w:p>
          <w:p w14:paraId="20BFD2B5" w14:textId="5F18205D" w:rsidR="00847A83" w:rsidRDefault="007328A7" w:rsidP="007D1842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 1</w:t>
            </w:r>
          </w:p>
          <w:p w14:paraId="7A0320AC" w14:textId="09F4CA46" w:rsidR="00847A83" w:rsidRDefault="007328A7" w:rsidP="007D1842">
            <w:pPr>
              <w:widowControl w:val="0"/>
              <w:spacing w:after="0" w:line="240" w:lineRule="auto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62-260 Łubowo</w:t>
            </w:r>
          </w:p>
          <w:p w14:paraId="78FE6C39" w14:textId="77777777" w:rsidR="00C10480" w:rsidRDefault="00C10480" w:rsidP="007D1842">
            <w:pPr>
              <w:spacing w:after="0"/>
            </w:pPr>
          </w:p>
        </w:tc>
      </w:tr>
    </w:tbl>
    <w:p w14:paraId="3E1DBFD0" w14:textId="77777777" w:rsidR="002A09AE" w:rsidRDefault="002A09AE" w:rsidP="00C10480">
      <w:pPr>
        <w:rPr>
          <w:rFonts w:ascii="Arial Narrow" w:hAnsi="Arial Narrow" w:cs="Arial"/>
          <w:bCs/>
        </w:rPr>
      </w:pPr>
    </w:p>
    <w:p w14:paraId="3BE04F80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44BFB164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248AA126" w14:textId="77777777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52021DA4" w14:textId="77777777" w:rsidR="002A09AE" w:rsidRDefault="002A09AE" w:rsidP="00CC6DDD">
      <w:pPr>
        <w:rPr>
          <w:rFonts w:ascii="Arial Narrow" w:hAnsi="Arial Narrow" w:cs="Arial"/>
          <w:bCs/>
        </w:rPr>
      </w:pPr>
    </w:p>
    <w:p w14:paraId="03B900C1" w14:textId="77777777" w:rsidR="002A09AE" w:rsidRDefault="002A09AE" w:rsidP="00847A83">
      <w:pPr>
        <w:rPr>
          <w:rFonts w:ascii="Arial Narrow" w:hAnsi="Arial Narrow" w:cs="Arial"/>
          <w:bCs/>
        </w:rPr>
      </w:pPr>
    </w:p>
    <w:p w14:paraId="25AA91B9" w14:textId="7E919F1D" w:rsidR="002A09AE" w:rsidRDefault="002A09AE" w:rsidP="006C2D31">
      <w:pPr>
        <w:jc w:val="center"/>
        <w:rPr>
          <w:rFonts w:ascii="Arial Narrow" w:hAnsi="Arial Narrow" w:cs="Arial"/>
          <w:bCs/>
        </w:rPr>
      </w:pPr>
    </w:p>
    <w:p w14:paraId="33921F7C" w14:textId="326DCFFE" w:rsidR="00321BD2" w:rsidRDefault="00321BD2" w:rsidP="006C2D31">
      <w:pPr>
        <w:jc w:val="center"/>
        <w:rPr>
          <w:rFonts w:ascii="Arial Narrow" w:hAnsi="Arial Narrow" w:cs="Arial"/>
          <w:bCs/>
        </w:rPr>
      </w:pPr>
    </w:p>
    <w:p w14:paraId="5F8A4163" w14:textId="77777777" w:rsidR="007D1842" w:rsidRDefault="007D1842" w:rsidP="00D37964">
      <w:pPr>
        <w:rPr>
          <w:rFonts w:ascii="Arial Narrow" w:hAnsi="Arial Narrow" w:cs="Arial"/>
          <w:bCs/>
        </w:rPr>
      </w:pPr>
    </w:p>
    <w:p w14:paraId="2251FB1C" w14:textId="6BD32F9E" w:rsidR="006E0019" w:rsidRDefault="002A09AE" w:rsidP="006C2D31">
      <w:pPr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br w:type="textWrapping" w:clear="all"/>
      </w:r>
      <w:r w:rsidR="000D6AE8" w:rsidRPr="00D37964">
        <w:rPr>
          <w:rFonts w:ascii="Arial Narrow" w:hAnsi="Arial Narrow" w:cs="Arial"/>
          <w:bCs/>
        </w:rPr>
        <w:t>K</w:t>
      </w:r>
      <w:r w:rsidR="00B2527B" w:rsidRPr="00D37964">
        <w:rPr>
          <w:rFonts w:ascii="Arial Narrow" w:hAnsi="Arial Narrow" w:cs="Arial"/>
          <w:bCs/>
        </w:rPr>
        <w:t xml:space="preserve">ielce, </w:t>
      </w:r>
      <w:r w:rsidR="00D37964" w:rsidRPr="00D37964">
        <w:rPr>
          <w:rFonts w:ascii="Arial Narrow" w:hAnsi="Arial Narrow" w:cs="Arial"/>
          <w:bCs/>
        </w:rPr>
        <w:t>pa</w:t>
      </w:r>
      <w:r w:rsidR="008C231E">
        <w:rPr>
          <w:rFonts w:ascii="Arial Narrow" w:hAnsi="Arial Narrow" w:cs="Arial"/>
          <w:bCs/>
        </w:rPr>
        <w:t>ź</w:t>
      </w:r>
      <w:r w:rsidR="00D37964" w:rsidRPr="00D37964">
        <w:rPr>
          <w:rFonts w:ascii="Arial Narrow" w:hAnsi="Arial Narrow" w:cs="Arial"/>
          <w:bCs/>
        </w:rPr>
        <w:t>dziernik</w:t>
      </w:r>
      <w:r w:rsidR="00B7098F" w:rsidRPr="00D37964">
        <w:rPr>
          <w:rFonts w:ascii="Arial Narrow" w:hAnsi="Arial Narrow" w:cs="Arial"/>
          <w:bCs/>
        </w:rPr>
        <w:t xml:space="preserve"> </w:t>
      </w:r>
      <w:r w:rsidR="00684BB9" w:rsidRPr="00D37964">
        <w:rPr>
          <w:rFonts w:ascii="Arial Narrow" w:hAnsi="Arial Narrow" w:cs="Arial"/>
          <w:bCs/>
        </w:rPr>
        <w:t>202</w:t>
      </w:r>
      <w:r w:rsidR="00C576E7" w:rsidRPr="00D37964">
        <w:rPr>
          <w:rFonts w:ascii="Arial Narrow" w:hAnsi="Arial Narrow" w:cs="Arial"/>
          <w:bCs/>
        </w:rPr>
        <w:t>4</w:t>
      </w:r>
      <w:r w:rsidR="00B2527B" w:rsidRPr="00D37964">
        <w:rPr>
          <w:rFonts w:ascii="Arial Narrow" w:hAnsi="Arial Narrow" w:cs="Arial"/>
          <w:bCs/>
        </w:rPr>
        <w:t>r.</w:t>
      </w:r>
    </w:p>
    <w:p w14:paraId="5C4411F2" w14:textId="77777777" w:rsidR="006E0019" w:rsidRPr="00D32A35" w:rsidRDefault="006E0019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 w:rsidRPr="00D32A35">
        <w:rPr>
          <w:rFonts w:ascii="Arial Narrow" w:hAnsi="Arial Narrow"/>
          <w:sz w:val="22"/>
          <w:szCs w:val="22"/>
        </w:rPr>
        <w:lastRenderedPageBreak/>
        <w:t>Załączniki projektu budowlanego s. 1</w:t>
      </w:r>
    </w:p>
    <w:p w14:paraId="3A715CE3" w14:textId="3B98A4F6" w:rsidR="006E0019" w:rsidRDefault="006E0019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 w:rsidRPr="00376D52">
        <w:rPr>
          <w:rFonts w:ascii="Arial Narrow" w:hAnsi="Arial Narrow"/>
          <w:sz w:val="22"/>
          <w:szCs w:val="22"/>
        </w:rPr>
        <w:t>Spis treści s. 2</w:t>
      </w:r>
    </w:p>
    <w:p w14:paraId="69FD3D91" w14:textId="77777777" w:rsidR="00963B7A" w:rsidRPr="00376D52" w:rsidRDefault="00963B7A" w:rsidP="006E0019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</w:p>
    <w:p w14:paraId="6185F1CE" w14:textId="1BBD2A56" w:rsidR="00B7098F" w:rsidRPr="00337291" w:rsidRDefault="007810D7" w:rsidP="00337291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BIOZ s. 3</w:t>
      </w:r>
      <w:r w:rsidR="006E0019" w:rsidRPr="00376D52">
        <w:rPr>
          <w:rFonts w:ascii="Arial Narrow" w:hAnsi="Arial Narrow"/>
          <w:sz w:val="22"/>
          <w:szCs w:val="22"/>
        </w:rPr>
        <w:t xml:space="preserve"> – 1</w:t>
      </w:r>
      <w:r w:rsidR="008E2EEC">
        <w:rPr>
          <w:rFonts w:ascii="Arial Narrow" w:hAnsi="Arial Narrow"/>
          <w:sz w:val="22"/>
          <w:szCs w:val="22"/>
        </w:rPr>
        <w:t>8</w:t>
      </w:r>
    </w:p>
    <w:p w14:paraId="599FBEED" w14:textId="77777777" w:rsidR="00963B7A" w:rsidRDefault="00963B7A" w:rsidP="00CE5895">
      <w:pPr>
        <w:pStyle w:val="Tekstpodstawowy"/>
        <w:widowControl w:val="0"/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rPr>
          <w:rFonts w:ascii="Arial Narrow" w:hAnsi="Arial Narrow" w:cs="Arial"/>
          <w:sz w:val="22"/>
          <w:szCs w:val="22"/>
        </w:rPr>
      </w:pPr>
    </w:p>
    <w:p w14:paraId="3041B126" w14:textId="73A81EFC" w:rsidR="006E0019" w:rsidRDefault="0041289D" w:rsidP="00535D54">
      <w:pPr>
        <w:rPr>
          <w:rFonts w:ascii="Arial Narrow" w:hAnsi="Arial Narrow"/>
          <w:sz w:val="22"/>
          <w:szCs w:val="22"/>
        </w:rPr>
      </w:pPr>
      <w:r w:rsidRPr="00FB31E3">
        <w:rPr>
          <w:rFonts w:ascii="Arial Narrow" w:hAnsi="Arial Narrow"/>
          <w:sz w:val="22"/>
          <w:szCs w:val="22"/>
        </w:rPr>
        <w:t xml:space="preserve">- mapa zasadnicza </w:t>
      </w:r>
      <w:proofErr w:type="spellStart"/>
      <w:r w:rsidRPr="00FB31E3">
        <w:rPr>
          <w:rFonts w:ascii="Arial Narrow" w:hAnsi="Arial Narrow"/>
          <w:sz w:val="22"/>
          <w:szCs w:val="22"/>
        </w:rPr>
        <w:t>sytuacyjno</w:t>
      </w:r>
      <w:proofErr w:type="spellEnd"/>
      <w:r w:rsidRPr="00FB31E3">
        <w:rPr>
          <w:rFonts w:ascii="Arial Narrow" w:hAnsi="Arial Narrow"/>
          <w:sz w:val="22"/>
          <w:szCs w:val="22"/>
        </w:rPr>
        <w:t xml:space="preserve"> – wysokościowa do celów projektowych  </w:t>
      </w:r>
      <w:r w:rsidR="00684BB9" w:rsidRPr="00FB31E3">
        <w:rPr>
          <w:rFonts w:ascii="Arial Narrow" w:hAnsi="Arial Narrow"/>
          <w:sz w:val="22"/>
          <w:szCs w:val="22"/>
        </w:rPr>
        <w:t>s.</w:t>
      </w:r>
      <w:r w:rsidR="00FB31E3" w:rsidRPr="00FB31E3">
        <w:rPr>
          <w:rFonts w:ascii="Arial Narrow" w:hAnsi="Arial Narrow"/>
          <w:sz w:val="22"/>
          <w:szCs w:val="22"/>
        </w:rPr>
        <w:t xml:space="preserve"> </w:t>
      </w:r>
      <w:r w:rsidR="00535D54">
        <w:rPr>
          <w:rFonts w:ascii="Arial Narrow" w:hAnsi="Arial Narrow"/>
          <w:sz w:val="22"/>
          <w:szCs w:val="22"/>
        </w:rPr>
        <w:t>19</w:t>
      </w:r>
    </w:p>
    <w:p w14:paraId="13B99E5D" w14:textId="3DC2D339" w:rsidR="00C136B5" w:rsidRDefault="00C136B5" w:rsidP="00535D5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decyzja Znak: 6220.DS.04.2024 z dn. 22.07.2024r.</w:t>
      </w:r>
    </w:p>
    <w:p w14:paraId="762DF7B0" w14:textId="4F64D0FD" w:rsidR="00C136B5" w:rsidRPr="00C136B5" w:rsidRDefault="00C136B5" w:rsidP="00535D54">
      <w:pPr>
        <w:rPr>
          <w:rFonts w:ascii="Arial Narrow" w:hAnsi="Arial Narrow"/>
          <w:color w:val="FF0000"/>
          <w:sz w:val="22"/>
          <w:szCs w:val="22"/>
        </w:rPr>
      </w:pPr>
      <w:r w:rsidRPr="00C136B5">
        <w:rPr>
          <w:rFonts w:ascii="Arial Narrow" w:hAnsi="Arial Narrow"/>
          <w:color w:val="FF0000"/>
          <w:sz w:val="22"/>
          <w:szCs w:val="22"/>
        </w:rPr>
        <w:t>- decyzja wycinka</w:t>
      </w:r>
    </w:p>
    <w:p w14:paraId="2AEBB8FF" w14:textId="77777777" w:rsidR="000521B6" w:rsidRPr="00EB3C54" w:rsidRDefault="000521B6" w:rsidP="000521B6">
      <w:pPr>
        <w:rPr>
          <w:rFonts w:ascii="Arial Narrow" w:hAnsi="Arial Narrow" w:cs="Arial"/>
          <w:bCs/>
        </w:rPr>
      </w:pPr>
      <w:r w:rsidRPr="00EB3C54">
        <w:rPr>
          <w:rFonts w:ascii="Arial Narrow" w:hAnsi="Arial Narrow" w:cs="Arial"/>
          <w:sz w:val="22"/>
          <w:szCs w:val="22"/>
        </w:rPr>
        <w:t>- uprawnienia i zaświadczenia projektantów s. 20-29</w:t>
      </w:r>
    </w:p>
    <w:p w14:paraId="24351E92" w14:textId="24E2992A" w:rsidR="006E0019" w:rsidRDefault="006E0019" w:rsidP="00BF122B">
      <w:pPr>
        <w:rPr>
          <w:rFonts w:ascii="Arial Narrow" w:hAnsi="Arial Narrow" w:cs="Arial"/>
          <w:bCs/>
        </w:rPr>
      </w:pPr>
    </w:p>
    <w:p w14:paraId="241A96BC" w14:textId="72C2A93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0E2A090" w14:textId="0136784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21B0E59B" w14:textId="1A652C6D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6660AA8" w14:textId="03B3A1F2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1D5860B0" w14:textId="6281F403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2E7AFA25" w14:textId="3EDB3C3A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BA24E4A" w14:textId="1CA26931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1DAA3D77" w14:textId="2704CEB5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E7AAC60" w14:textId="4333C8AD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34A65A9B" w14:textId="703316C2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72FD0A28" w14:textId="707BA022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51BB1F14" w14:textId="12A41D4E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3D050769" w14:textId="04FA2B54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0C5CE360" w14:textId="77777777" w:rsidR="002E1057" w:rsidRDefault="002E1057" w:rsidP="008151FD">
      <w:pPr>
        <w:jc w:val="center"/>
        <w:rPr>
          <w:rFonts w:ascii="Arial Narrow" w:hAnsi="Arial Narrow" w:cs="Arial"/>
          <w:bCs/>
        </w:rPr>
      </w:pPr>
    </w:p>
    <w:p w14:paraId="1FD28A5E" w14:textId="77777777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6E08E31B" w14:textId="65FD8661" w:rsidR="006E0019" w:rsidRDefault="006E0019" w:rsidP="008151FD">
      <w:pPr>
        <w:jc w:val="center"/>
        <w:rPr>
          <w:rFonts w:ascii="Arial Narrow" w:hAnsi="Arial Narrow" w:cs="Arial"/>
          <w:bCs/>
        </w:rPr>
      </w:pPr>
    </w:p>
    <w:p w14:paraId="413168C4" w14:textId="1F8CF415" w:rsidR="00C26D6D" w:rsidRDefault="00C26D6D" w:rsidP="000D6AE8">
      <w:pPr>
        <w:rPr>
          <w:rFonts w:ascii="Arial Narrow" w:hAnsi="Arial Narrow" w:cs="Arial"/>
          <w:bCs/>
        </w:rPr>
      </w:pPr>
    </w:p>
    <w:p w14:paraId="7D7C8B0A" w14:textId="77777777" w:rsidR="00C26D6D" w:rsidRDefault="00C26D6D" w:rsidP="000D6AE8">
      <w:pPr>
        <w:rPr>
          <w:rFonts w:ascii="Arial Narrow" w:hAnsi="Arial Narrow" w:cs="Arial"/>
          <w:bCs/>
        </w:rPr>
      </w:pPr>
    </w:p>
    <w:p w14:paraId="3DBD1502" w14:textId="77777777" w:rsidR="00B7098F" w:rsidRDefault="00B7098F" w:rsidP="008151FD">
      <w:pPr>
        <w:jc w:val="center"/>
        <w:rPr>
          <w:rFonts w:ascii="Arial Narrow" w:hAnsi="Arial Narrow" w:cs="Arial"/>
          <w:bCs/>
        </w:rPr>
      </w:pPr>
    </w:p>
    <w:bookmarkEnd w:id="0"/>
    <w:bookmarkEnd w:id="1"/>
    <w:p w14:paraId="55D77E37" w14:textId="61285923" w:rsidR="005F3989" w:rsidRPr="009C7D1F" w:rsidRDefault="005F3989" w:rsidP="009C7D1F">
      <w:pPr>
        <w:jc w:val="center"/>
        <w:rPr>
          <w:rFonts w:ascii="Arial Narrow" w:hAnsi="Arial Narrow" w:cs="Arial"/>
          <w:bCs/>
        </w:rPr>
      </w:pPr>
    </w:p>
    <w:sectPr w:rsidR="005F3989" w:rsidRPr="009C7D1F" w:rsidSect="00D63847">
      <w:headerReference w:type="default" r:id="rId9"/>
      <w:footerReference w:type="default" r:id="rId10"/>
      <w:footerReference w:type="first" r:id="rId11"/>
      <w:pgSz w:w="11907" w:h="16840" w:code="9"/>
      <w:pgMar w:top="765" w:right="851" w:bottom="1701" w:left="1701" w:header="567" w:footer="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2BBD2" w14:textId="77777777" w:rsidR="00590609" w:rsidRDefault="00590609">
      <w:r>
        <w:separator/>
      </w:r>
    </w:p>
    <w:p w14:paraId="0B4C6373" w14:textId="77777777" w:rsidR="00590609" w:rsidRDefault="00590609"/>
  </w:endnote>
  <w:endnote w:type="continuationSeparator" w:id="0">
    <w:p w14:paraId="07645E95" w14:textId="77777777" w:rsidR="00590609" w:rsidRDefault="00590609">
      <w:r>
        <w:continuationSeparator/>
      </w:r>
    </w:p>
    <w:p w14:paraId="308D3001" w14:textId="77777777" w:rsidR="00590609" w:rsidRDefault="00590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649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9EBC6" w14:textId="32E1A58D" w:rsidR="008A4C12" w:rsidRDefault="008A4C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F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666F86" w14:textId="77777777" w:rsidR="008A4C12" w:rsidRDefault="008A4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804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C723CE" w14:textId="4CF69EA4" w:rsidR="008A4C12" w:rsidRDefault="008A4C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F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55E066" w14:textId="77777777" w:rsidR="008A4C12" w:rsidRPr="00970158" w:rsidRDefault="008A4C12" w:rsidP="00A61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2860A" w14:textId="77777777" w:rsidR="00590609" w:rsidRDefault="00590609">
      <w:r>
        <w:separator/>
      </w:r>
    </w:p>
    <w:p w14:paraId="6D8D05D2" w14:textId="77777777" w:rsidR="00590609" w:rsidRDefault="00590609"/>
  </w:footnote>
  <w:footnote w:type="continuationSeparator" w:id="0">
    <w:p w14:paraId="6E4DA648" w14:textId="77777777" w:rsidR="00590609" w:rsidRDefault="00590609">
      <w:r>
        <w:continuationSeparator/>
      </w:r>
    </w:p>
    <w:p w14:paraId="33F10481" w14:textId="77777777" w:rsidR="00590609" w:rsidRDefault="005906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F8204" w14:textId="12B7E439" w:rsidR="00847A83" w:rsidRDefault="00847A83" w:rsidP="00847A83">
    <w:pPr>
      <w:autoSpaceDE w:val="0"/>
      <w:autoSpaceDN w:val="0"/>
      <w:adjustRightInd w:val="0"/>
      <w:jc w:val="center"/>
      <w:rPr>
        <w:rFonts w:cs="Arial"/>
        <w:b/>
        <w:szCs w:val="22"/>
      </w:rPr>
    </w:pPr>
    <w:r>
      <w:rPr>
        <w:b/>
        <w:bCs/>
        <w:szCs w:val="22"/>
      </w:rPr>
      <w:t>ROZBUDOWA OCZYSZCZALNI ŚCIEKÓW</w:t>
    </w:r>
    <w:r>
      <w:rPr>
        <w:rFonts w:cs="Arial"/>
        <w:b/>
        <w:szCs w:val="22"/>
      </w:rPr>
      <w:t xml:space="preserve">  w m. </w:t>
    </w:r>
    <w:r w:rsidR="00321BD2">
      <w:rPr>
        <w:rFonts w:cs="Arial"/>
        <w:b/>
        <w:szCs w:val="22"/>
      </w:rPr>
      <w:t>Dziekanowice</w:t>
    </w:r>
  </w:p>
  <w:p w14:paraId="241DC51B" w14:textId="77777777" w:rsidR="008A4C12" w:rsidRPr="00D63847" w:rsidRDefault="008A4C12" w:rsidP="00D63847">
    <w:pPr>
      <w:autoSpaceDE w:val="0"/>
      <w:autoSpaceDN w:val="0"/>
      <w:adjustRightInd w:val="0"/>
      <w:spacing w:after="0" w:line="240" w:lineRule="auto"/>
      <w:jc w:val="left"/>
      <w:rPr>
        <w:rFonts w:cs="Arial"/>
        <w:bCs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3E9C7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3CB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A26D1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1CB0F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76F89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F645D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50B87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FE"/>
    <w:multiLevelType w:val="singleLevel"/>
    <w:tmpl w:val="0E44C45C"/>
    <w:lvl w:ilvl="0">
      <w:numFmt w:val="bullet"/>
      <w:lvlText w:val="*"/>
      <w:lvlJc w:val="left"/>
    </w:lvl>
  </w:abstractNum>
  <w:abstractNum w:abstractNumId="8" w15:restartNumberingAfterBreak="0">
    <w:nsid w:val="00000002"/>
    <w:multiLevelType w:val="singleLevel"/>
    <w:tmpl w:val="6E62060A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i w:val="0"/>
        <w:sz w:val="24"/>
        <w:u w:val="none"/>
        <w:vertAlign w:val="baseline"/>
      </w:rPr>
    </w:lvl>
  </w:abstractNum>
  <w:abstractNum w:abstractNumId="9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4"/>
    <w:multiLevelType w:val="multilevel"/>
    <w:tmpl w:val="00000004"/>
    <w:name w:val="WW8Num5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C"/>
    <w:multiLevelType w:val="singleLevel"/>
    <w:tmpl w:val="0000000C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0"/>
    <w:multiLevelType w:val="multilevel"/>
    <w:tmpl w:val="00000010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7"/>
    <w:multiLevelType w:val="singleLevel"/>
    <w:tmpl w:val="00000017"/>
    <w:name w:val="WW8Num34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9"/>
    <w:multiLevelType w:val="singleLevel"/>
    <w:tmpl w:val="00000019"/>
    <w:name w:val="WW8Num5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17" w15:restartNumberingAfterBreak="0">
    <w:nsid w:val="0000001A"/>
    <w:multiLevelType w:val="singleLevel"/>
    <w:tmpl w:val="0000001A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23"/>
    <w:multiLevelType w:val="singleLevel"/>
    <w:tmpl w:val="00000023"/>
    <w:name w:val="WW8Num6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19" w15:restartNumberingAfterBreak="0">
    <w:nsid w:val="00000024"/>
    <w:multiLevelType w:val="singleLevel"/>
    <w:tmpl w:val="00000024"/>
    <w:name w:val="WW8Num70"/>
    <w:lvl w:ilvl="0">
      <w:numFmt w:val="bullet"/>
      <w:lvlText w:val=""/>
      <w:lvlJc w:val="left"/>
      <w:pPr>
        <w:tabs>
          <w:tab w:val="num" w:pos="579"/>
        </w:tabs>
        <w:ind w:left="579" w:hanging="360"/>
      </w:pPr>
      <w:rPr>
        <w:rFonts w:ascii="Symbol" w:hAnsi="Symbol" w:cs="Symbol"/>
      </w:rPr>
    </w:lvl>
  </w:abstractNum>
  <w:abstractNum w:abstractNumId="2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33"/>
    <w:multiLevelType w:val="singleLevel"/>
    <w:tmpl w:val="00000033"/>
    <w:name w:val="WW8Num9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2" w15:restartNumberingAfterBreak="0">
    <w:nsid w:val="00000035"/>
    <w:multiLevelType w:val="singleLevel"/>
    <w:tmpl w:val="00000035"/>
    <w:name w:val="WW8Num93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42"/>
    <w:multiLevelType w:val="multilevel"/>
    <w:tmpl w:val="00000042"/>
    <w:name w:val="WW8Num10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4" w15:restartNumberingAfterBreak="0">
    <w:nsid w:val="0000006D"/>
    <w:multiLevelType w:val="singleLevel"/>
    <w:tmpl w:val="0000006D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5" w15:restartNumberingAfterBreak="0">
    <w:nsid w:val="013751FD"/>
    <w:multiLevelType w:val="hybridMultilevel"/>
    <w:tmpl w:val="5C8E1F70"/>
    <w:name w:val="WW8Num25"/>
    <w:lvl w:ilvl="0" w:tplc="349486CE">
      <w:start w:val="1"/>
      <w:numFmt w:val="bullet"/>
      <w:pStyle w:val="StandardowyTimespunkty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0"/>
      </w:rPr>
    </w:lvl>
    <w:lvl w:ilvl="1" w:tplc="0A2CA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F2E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E7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470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90CF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2C9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E7E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8E5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8F01C8"/>
    <w:multiLevelType w:val="hybridMultilevel"/>
    <w:tmpl w:val="9022E59C"/>
    <w:lvl w:ilvl="0" w:tplc="EB1E6E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2"/>
        <w:szCs w:val="22"/>
        <w:lang w:val="pl-P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AA49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C5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E4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42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EA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A3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7AB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26F0A34"/>
    <w:multiLevelType w:val="multilevel"/>
    <w:tmpl w:val="2FEE0A7C"/>
    <w:name w:val="GrontmijBullets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2DB412A"/>
    <w:multiLevelType w:val="hybridMultilevel"/>
    <w:tmpl w:val="54F47D54"/>
    <w:lvl w:ilvl="0" w:tplc="8194A0BA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030F7B43"/>
    <w:multiLevelType w:val="hybridMultilevel"/>
    <w:tmpl w:val="C09A8D1E"/>
    <w:lvl w:ilvl="0" w:tplc="FF482D46">
      <w:numFmt w:val="bullet"/>
      <w:pStyle w:val="Lista"/>
      <w:lvlText w:val="-"/>
      <w:lvlJc w:val="left"/>
      <w:pPr>
        <w:tabs>
          <w:tab w:val="num" w:pos="720"/>
        </w:tabs>
        <w:ind w:left="720" w:hanging="363"/>
      </w:pPr>
      <w:rPr>
        <w:rFonts w:ascii="Arial" w:eastAsia="Arial" w:hAnsi="Arial" w:hint="default"/>
      </w:rPr>
    </w:lvl>
    <w:lvl w:ilvl="1" w:tplc="1B3077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A0F4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E46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D265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085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D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F60D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F67F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053286"/>
    <w:multiLevelType w:val="multilevel"/>
    <w:tmpl w:val="0D8C0F92"/>
    <w:lvl w:ilvl="0">
      <w:start w:val="1"/>
      <w:numFmt w:val="bullet"/>
      <w:lvlText w:val=""/>
      <w:lvlJc w:val="left"/>
      <w:pPr>
        <w:tabs>
          <w:tab w:val="num" w:pos="0"/>
        </w:tabs>
        <w:ind w:left="431" w:hanging="431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7" w:hanging="431"/>
      </w:pPr>
      <w:rPr>
        <w:rFonts w:hint="default"/>
        <w:color w:val="auto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auto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"/>
      <w:lvlJc w:val="left"/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7"/>
      <w:lvlJc w:val="left"/>
      <w:pPr>
        <w:tabs>
          <w:tab w:val="num" w:pos="0"/>
        </w:tabs>
        <w:ind w:left="431" w:hanging="431"/>
      </w:pPr>
      <w:rPr>
        <w:rFonts w:hint="default"/>
      </w:rPr>
    </w:lvl>
    <w:lvl w:ilvl="7">
      <w:start w:val="1"/>
      <w:numFmt w:val="decimal"/>
      <w:lvlText w:val="%1.%2.%3.%4.%5.%7.%8"/>
      <w:lvlJc w:val="left"/>
      <w:pPr>
        <w:tabs>
          <w:tab w:val="num" w:pos="0"/>
        </w:tabs>
        <w:ind w:left="431" w:hanging="431"/>
      </w:pPr>
      <w:rPr>
        <w:rFonts w:hint="default"/>
      </w:rPr>
    </w:lvl>
    <w:lvl w:ilvl="8">
      <w:start w:val="1"/>
      <w:numFmt w:val="decimal"/>
      <w:lvlText w:val="%1.%2.%3.%4.%5.%7.%8.%9"/>
      <w:lvlJc w:val="left"/>
      <w:pPr>
        <w:tabs>
          <w:tab w:val="num" w:pos="0"/>
        </w:tabs>
        <w:ind w:left="431" w:hanging="431"/>
      </w:pPr>
      <w:rPr>
        <w:rFonts w:hint="default"/>
      </w:rPr>
    </w:lvl>
  </w:abstractNum>
  <w:abstractNum w:abstractNumId="31" w15:restartNumberingAfterBreak="0">
    <w:nsid w:val="07CF53AE"/>
    <w:multiLevelType w:val="hybridMultilevel"/>
    <w:tmpl w:val="21C4C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7E500B0"/>
    <w:multiLevelType w:val="hybridMultilevel"/>
    <w:tmpl w:val="02C0E5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655D70"/>
    <w:multiLevelType w:val="hybridMultilevel"/>
    <w:tmpl w:val="A3FA259A"/>
    <w:lvl w:ilvl="0" w:tplc="A7281E86">
      <w:start w:val="1"/>
      <w:numFmt w:val="bullet"/>
      <w:pStyle w:val="punktowanie"/>
      <w:lvlText w:val=""/>
      <w:lvlJc w:val="left"/>
      <w:pPr>
        <w:tabs>
          <w:tab w:val="num" w:pos="1275"/>
        </w:tabs>
        <w:ind w:left="1275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0FE3285A"/>
    <w:multiLevelType w:val="hybridMultilevel"/>
    <w:tmpl w:val="581220C6"/>
    <w:name w:val="GrontmijBullets42242"/>
    <w:lvl w:ilvl="0" w:tplc="3CDE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BC2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2C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8B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83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EA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0B2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8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01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BC2260"/>
    <w:multiLevelType w:val="hybridMultilevel"/>
    <w:tmpl w:val="E70C57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6ED2D21"/>
    <w:multiLevelType w:val="hybridMultilevel"/>
    <w:tmpl w:val="006459E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17BC3748"/>
    <w:multiLevelType w:val="multilevel"/>
    <w:tmpl w:val="F92E24C6"/>
    <w:name w:val="GrontmijBullets522"/>
    <w:lvl w:ilvl="0">
      <w:start w:val="1"/>
      <w:numFmt w:val="bullet"/>
      <w:pStyle w:val="Indryk-1punkt"/>
      <w:lvlText w:val=""/>
      <w:lvlJc w:val="left"/>
      <w:pPr>
        <w:tabs>
          <w:tab w:val="num" w:pos="1920"/>
        </w:tabs>
        <w:ind w:left="1429" w:firstLine="1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17F665B6"/>
    <w:multiLevelType w:val="hybridMultilevel"/>
    <w:tmpl w:val="84ECC958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8F5A90"/>
    <w:multiLevelType w:val="hybridMultilevel"/>
    <w:tmpl w:val="9B7C685E"/>
    <w:name w:val="GrontmijBullets42223"/>
    <w:lvl w:ilvl="0" w:tplc="F18065D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49D84D44" w:tentative="1">
      <w:start w:val="1"/>
      <w:numFmt w:val="lowerLetter"/>
      <w:lvlText w:val="%2."/>
      <w:lvlJc w:val="left"/>
      <w:pPr>
        <w:ind w:left="1440" w:hanging="360"/>
      </w:pPr>
    </w:lvl>
    <w:lvl w:ilvl="2" w:tplc="7FB6F44C" w:tentative="1">
      <w:start w:val="1"/>
      <w:numFmt w:val="lowerRoman"/>
      <w:lvlText w:val="%3."/>
      <w:lvlJc w:val="right"/>
      <w:pPr>
        <w:ind w:left="2160" w:hanging="180"/>
      </w:pPr>
    </w:lvl>
    <w:lvl w:ilvl="3" w:tplc="8934FBBC" w:tentative="1">
      <w:start w:val="1"/>
      <w:numFmt w:val="decimal"/>
      <w:lvlText w:val="%4."/>
      <w:lvlJc w:val="left"/>
      <w:pPr>
        <w:ind w:left="2880" w:hanging="360"/>
      </w:pPr>
    </w:lvl>
    <w:lvl w:ilvl="4" w:tplc="E6A84374" w:tentative="1">
      <w:start w:val="1"/>
      <w:numFmt w:val="lowerLetter"/>
      <w:lvlText w:val="%5."/>
      <w:lvlJc w:val="left"/>
      <w:pPr>
        <w:ind w:left="3600" w:hanging="360"/>
      </w:pPr>
    </w:lvl>
    <w:lvl w:ilvl="5" w:tplc="439AE64C" w:tentative="1">
      <w:start w:val="1"/>
      <w:numFmt w:val="lowerRoman"/>
      <w:lvlText w:val="%6."/>
      <w:lvlJc w:val="right"/>
      <w:pPr>
        <w:ind w:left="4320" w:hanging="180"/>
      </w:pPr>
    </w:lvl>
    <w:lvl w:ilvl="6" w:tplc="882EEA02" w:tentative="1">
      <w:start w:val="1"/>
      <w:numFmt w:val="decimal"/>
      <w:lvlText w:val="%7."/>
      <w:lvlJc w:val="left"/>
      <w:pPr>
        <w:ind w:left="5040" w:hanging="360"/>
      </w:pPr>
    </w:lvl>
    <w:lvl w:ilvl="7" w:tplc="CDD277D6" w:tentative="1">
      <w:start w:val="1"/>
      <w:numFmt w:val="lowerLetter"/>
      <w:lvlText w:val="%8."/>
      <w:lvlJc w:val="left"/>
      <w:pPr>
        <w:ind w:left="5760" w:hanging="360"/>
      </w:pPr>
    </w:lvl>
    <w:lvl w:ilvl="8" w:tplc="DF322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00393D"/>
    <w:multiLevelType w:val="hybridMultilevel"/>
    <w:tmpl w:val="3C6C527E"/>
    <w:lvl w:ilvl="0" w:tplc="8194A0B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191B6172"/>
    <w:multiLevelType w:val="hybridMultilevel"/>
    <w:tmpl w:val="2FEE0A7C"/>
    <w:name w:val="GrontmijBullets32"/>
    <w:lvl w:ilvl="0" w:tplc="48881118">
      <w:start w:val="1"/>
      <w:numFmt w:val="bullet"/>
      <w:pStyle w:val="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A07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96E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E5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4C3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1E5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22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E72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902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99F1F6A"/>
    <w:multiLevelType w:val="multilevel"/>
    <w:tmpl w:val="77683204"/>
    <w:lvl w:ilvl="0">
      <w:start w:val="1"/>
      <w:numFmt w:val="decimal"/>
      <w:pStyle w:val="Naglo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lowek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lowek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19D5439E"/>
    <w:multiLevelType w:val="hybridMultilevel"/>
    <w:tmpl w:val="AF96933A"/>
    <w:name w:val="GrontmijBullets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A5F6CB6"/>
    <w:multiLevelType w:val="multilevel"/>
    <w:tmpl w:val="86A4B9FE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828" w:hanging="454"/>
      </w:pPr>
      <w:rPr>
        <w:rFonts w:ascii="Arial" w:hAnsi="Arial" w:hint="default"/>
        <w:b/>
        <w:i w:val="0"/>
        <w:strike w:val="0"/>
        <w:sz w:val="24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  <w:rPr>
        <w:rFonts w:hint="default"/>
      </w:r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  <w:rPr>
        <w:rFonts w:hint="default"/>
      </w:r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  <w:rPr>
        <w:rFonts w:hint="default"/>
      </w:rPr>
    </w:lvl>
  </w:abstractNum>
  <w:abstractNum w:abstractNumId="45" w15:restartNumberingAfterBreak="0">
    <w:nsid w:val="1B293A0B"/>
    <w:multiLevelType w:val="multilevel"/>
    <w:tmpl w:val="2FEE0A7C"/>
    <w:name w:val="GrontmijBullets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C57773A"/>
    <w:multiLevelType w:val="multilevel"/>
    <w:tmpl w:val="2FB6C7AE"/>
    <w:name w:val="GrontmijBullets7"/>
    <w:lvl w:ilvl="0">
      <w:start w:val="1"/>
      <w:numFmt w:val="upperLetter"/>
      <w:pStyle w:val="Overskrift1-A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C5E06CB"/>
    <w:multiLevelType w:val="multilevel"/>
    <w:tmpl w:val="89B69022"/>
    <w:lvl w:ilvl="0">
      <w:start w:val="1"/>
      <w:numFmt w:val="decimal"/>
      <w:pStyle w:val="Listanumerowana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49"/>
        </w:tabs>
        <w:ind w:left="2149" w:hanging="352"/>
      </w:pPr>
      <w:rPr>
        <w:rFonts w:ascii="Symbol" w:hAnsi="Symbol" w:hint="default"/>
        <w:color w:val="auto"/>
      </w:rPr>
    </w:lvl>
    <w:lvl w:ilvl="5">
      <w:numFmt w:val="none"/>
      <w:lvlText w:val=""/>
      <w:lvlJc w:val="left"/>
      <w:pPr>
        <w:tabs>
          <w:tab w:val="num" w:pos="2512"/>
        </w:tabs>
        <w:ind w:left="2512" w:hanging="363"/>
      </w:pPr>
      <w:rPr>
        <w:rFonts w:hint="default"/>
      </w:rPr>
    </w:lvl>
    <w:lvl w:ilvl="6">
      <w:numFmt w:val="none"/>
      <w:lvlText w:val=""/>
      <w:lvlJc w:val="left"/>
      <w:pPr>
        <w:tabs>
          <w:tab w:val="num" w:pos="2869"/>
        </w:tabs>
        <w:ind w:left="2869" w:hanging="357"/>
      </w:pPr>
      <w:rPr>
        <w:rFonts w:hint="default"/>
      </w:rPr>
    </w:lvl>
    <w:lvl w:ilvl="7">
      <w:numFmt w:val="none"/>
      <w:lvlText w:val=""/>
      <w:lvlJc w:val="left"/>
      <w:pPr>
        <w:tabs>
          <w:tab w:val="num" w:pos="3232"/>
        </w:tabs>
        <w:ind w:left="3232" w:hanging="363"/>
      </w:pPr>
      <w:rPr>
        <w:rFonts w:hint="default"/>
      </w:rPr>
    </w:lvl>
    <w:lvl w:ilvl="8">
      <w:numFmt w:val="none"/>
      <w:lvlText w:val=""/>
      <w:lvlJc w:val="left"/>
      <w:pPr>
        <w:tabs>
          <w:tab w:val="num" w:pos="3589"/>
        </w:tabs>
        <w:ind w:left="3589" w:hanging="357"/>
      </w:pPr>
      <w:rPr>
        <w:rFonts w:hint="default"/>
      </w:rPr>
    </w:lvl>
  </w:abstractNum>
  <w:abstractNum w:abstractNumId="48" w15:restartNumberingAfterBreak="0">
    <w:nsid w:val="203B3A60"/>
    <w:multiLevelType w:val="hybridMultilevel"/>
    <w:tmpl w:val="50149EA4"/>
    <w:name w:val="GrontmijBullets4222222"/>
    <w:lvl w:ilvl="0" w:tplc="3BE070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9F4E26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DA35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A66FE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6189E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AE9C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2CEDE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CDC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9A67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2CF2853"/>
    <w:multiLevelType w:val="hybridMultilevel"/>
    <w:tmpl w:val="5EAA346A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5055F5"/>
    <w:multiLevelType w:val="hybridMultilevel"/>
    <w:tmpl w:val="B42E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58D5DB3"/>
    <w:multiLevelType w:val="hybridMultilevel"/>
    <w:tmpl w:val="A8A08F22"/>
    <w:lvl w:ilvl="0" w:tplc="131EDFF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6857CE5"/>
    <w:multiLevelType w:val="multilevel"/>
    <w:tmpl w:val="D6D649A2"/>
    <w:lvl w:ilvl="0">
      <w:start w:val="1"/>
      <w:numFmt w:val="decimal"/>
      <w:pStyle w:val="1Naglowek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Naglowek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3Naglowek"/>
      <w:lvlText w:val="%1.%2.%3."/>
      <w:lvlJc w:val="left"/>
      <w:pPr>
        <w:ind w:left="1224" w:hanging="940"/>
      </w:pPr>
      <w:rPr>
        <w:rFonts w:hint="default"/>
      </w:rPr>
    </w:lvl>
    <w:lvl w:ilvl="3">
      <w:start w:val="1"/>
      <w:numFmt w:val="decimal"/>
      <w:pStyle w:val="4Naglowek"/>
      <w:lvlText w:val="%1.%2.%3.%4."/>
      <w:lvlJc w:val="left"/>
      <w:pPr>
        <w:ind w:left="235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2854607D"/>
    <w:multiLevelType w:val="hybridMultilevel"/>
    <w:tmpl w:val="5B4A8828"/>
    <w:lvl w:ilvl="0" w:tplc="6756B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94300F"/>
    <w:multiLevelType w:val="hybridMultilevel"/>
    <w:tmpl w:val="5CDE1CEC"/>
    <w:name w:val="GrontmijBullets422222"/>
    <w:lvl w:ilvl="0" w:tplc="8D42C46A">
      <w:start w:val="1"/>
      <w:numFmt w:val="decimal"/>
      <w:lvlText w:val="%1."/>
      <w:lvlJc w:val="left"/>
      <w:pPr>
        <w:ind w:left="1080" w:hanging="360"/>
      </w:pPr>
    </w:lvl>
    <w:lvl w:ilvl="1" w:tplc="C9C8B2F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65968C7A" w:tentative="1">
      <w:start w:val="1"/>
      <w:numFmt w:val="lowerRoman"/>
      <w:lvlText w:val="%3."/>
      <w:lvlJc w:val="right"/>
      <w:pPr>
        <w:ind w:left="2520" w:hanging="180"/>
      </w:pPr>
    </w:lvl>
    <w:lvl w:ilvl="3" w:tplc="B04CDB9E">
      <w:start w:val="1"/>
      <w:numFmt w:val="decimal"/>
      <w:lvlText w:val="%4."/>
      <w:lvlJc w:val="left"/>
      <w:pPr>
        <w:ind w:left="3240" w:hanging="360"/>
      </w:pPr>
    </w:lvl>
    <w:lvl w:ilvl="4" w:tplc="C92AF5D8" w:tentative="1">
      <w:start w:val="1"/>
      <w:numFmt w:val="lowerLetter"/>
      <w:lvlText w:val="%5."/>
      <w:lvlJc w:val="left"/>
      <w:pPr>
        <w:ind w:left="3960" w:hanging="360"/>
      </w:pPr>
    </w:lvl>
    <w:lvl w:ilvl="5" w:tplc="267E3E10" w:tentative="1">
      <w:start w:val="1"/>
      <w:numFmt w:val="lowerRoman"/>
      <w:lvlText w:val="%6."/>
      <w:lvlJc w:val="right"/>
      <w:pPr>
        <w:ind w:left="4680" w:hanging="180"/>
      </w:pPr>
    </w:lvl>
    <w:lvl w:ilvl="6" w:tplc="5E960D48" w:tentative="1">
      <w:start w:val="1"/>
      <w:numFmt w:val="decimal"/>
      <w:lvlText w:val="%7."/>
      <w:lvlJc w:val="left"/>
      <w:pPr>
        <w:ind w:left="5400" w:hanging="360"/>
      </w:pPr>
    </w:lvl>
    <w:lvl w:ilvl="7" w:tplc="DA160CDC" w:tentative="1">
      <w:start w:val="1"/>
      <w:numFmt w:val="lowerLetter"/>
      <w:lvlText w:val="%8."/>
      <w:lvlJc w:val="left"/>
      <w:pPr>
        <w:ind w:left="6120" w:hanging="360"/>
      </w:pPr>
    </w:lvl>
    <w:lvl w:ilvl="8" w:tplc="CBE489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B865F62"/>
    <w:multiLevelType w:val="hybridMultilevel"/>
    <w:tmpl w:val="D63A2AFC"/>
    <w:lvl w:ilvl="0" w:tplc="0000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21519E6"/>
    <w:multiLevelType w:val="hybridMultilevel"/>
    <w:tmpl w:val="B0BA3ED0"/>
    <w:lvl w:ilvl="0" w:tplc="0415000F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50001">
      <w:start w:val="1"/>
      <w:numFmt w:val="bullet"/>
      <w:pStyle w:val="StyleLeft127cmHanging123cmAfter6p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5001B">
      <w:start w:val="1"/>
      <w:numFmt w:val="bullet"/>
      <w:lvlText w:val="–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3" w:tplc="0415000F">
      <w:start w:val="1200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Arial" w:eastAsia="Times New Roman" w:hAnsi="Arial" w:cs="Arial" w:hint="default"/>
      </w:rPr>
    </w:lvl>
    <w:lvl w:ilvl="4" w:tplc="04150019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354E35AE"/>
    <w:multiLevelType w:val="multilevel"/>
    <w:tmpl w:val="AF96933A"/>
    <w:name w:val="GrontmijBullets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37A73E30"/>
    <w:multiLevelType w:val="hybridMultilevel"/>
    <w:tmpl w:val="0584D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ED24AD"/>
    <w:multiLevelType w:val="multilevel"/>
    <w:tmpl w:val="8326B404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0" w15:restartNumberingAfterBreak="0">
    <w:nsid w:val="393B4BAD"/>
    <w:multiLevelType w:val="hybridMultilevel"/>
    <w:tmpl w:val="E292A2FE"/>
    <w:name w:val="GrontmijBullets3"/>
    <w:lvl w:ilvl="0" w:tplc="45785D7E">
      <w:start w:val="1"/>
      <w:numFmt w:val="decimal"/>
      <w:lvlText w:val="%1."/>
      <w:lvlJc w:val="left"/>
      <w:pPr>
        <w:ind w:left="1429" w:hanging="360"/>
      </w:pPr>
    </w:lvl>
    <w:lvl w:ilvl="1" w:tplc="041E4828" w:tentative="1">
      <w:start w:val="1"/>
      <w:numFmt w:val="lowerLetter"/>
      <w:lvlText w:val="%2."/>
      <w:lvlJc w:val="left"/>
      <w:pPr>
        <w:ind w:left="2149" w:hanging="360"/>
      </w:pPr>
    </w:lvl>
    <w:lvl w:ilvl="2" w:tplc="7556FD22" w:tentative="1">
      <w:start w:val="1"/>
      <w:numFmt w:val="lowerRoman"/>
      <w:lvlText w:val="%3."/>
      <w:lvlJc w:val="right"/>
      <w:pPr>
        <w:ind w:left="2869" w:hanging="180"/>
      </w:pPr>
    </w:lvl>
    <w:lvl w:ilvl="3" w:tplc="84CCE56A" w:tentative="1">
      <w:start w:val="1"/>
      <w:numFmt w:val="decimal"/>
      <w:lvlText w:val="%4."/>
      <w:lvlJc w:val="left"/>
      <w:pPr>
        <w:ind w:left="3589" w:hanging="360"/>
      </w:pPr>
    </w:lvl>
    <w:lvl w:ilvl="4" w:tplc="AFD620F4" w:tentative="1">
      <w:start w:val="1"/>
      <w:numFmt w:val="lowerLetter"/>
      <w:lvlText w:val="%5."/>
      <w:lvlJc w:val="left"/>
      <w:pPr>
        <w:ind w:left="4309" w:hanging="360"/>
      </w:pPr>
    </w:lvl>
    <w:lvl w:ilvl="5" w:tplc="8E10637E" w:tentative="1">
      <w:start w:val="1"/>
      <w:numFmt w:val="lowerRoman"/>
      <w:lvlText w:val="%6."/>
      <w:lvlJc w:val="right"/>
      <w:pPr>
        <w:ind w:left="5029" w:hanging="180"/>
      </w:pPr>
    </w:lvl>
    <w:lvl w:ilvl="6" w:tplc="6A04A97C" w:tentative="1">
      <w:start w:val="1"/>
      <w:numFmt w:val="decimal"/>
      <w:lvlText w:val="%7."/>
      <w:lvlJc w:val="left"/>
      <w:pPr>
        <w:ind w:left="5749" w:hanging="360"/>
      </w:pPr>
    </w:lvl>
    <w:lvl w:ilvl="7" w:tplc="A6EE9728" w:tentative="1">
      <w:start w:val="1"/>
      <w:numFmt w:val="lowerLetter"/>
      <w:lvlText w:val="%8."/>
      <w:lvlJc w:val="left"/>
      <w:pPr>
        <w:ind w:left="6469" w:hanging="360"/>
      </w:pPr>
    </w:lvl>
    <w:lvl w:ilvl="8" w:tplc="775C7F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3A1874B7"/>
    <w:multiLevelType w:val="hybridMultilevel"/>
    <w:tmpl w:val="D4AC4F40"/>
    <w:name w:val="GrontmijBullets335"/>
    <w:lvl w:ilvl="0" w:tplc="4A5C04C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CF742F7C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65C3B1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6F7EC59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DA8A32C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37FC240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524944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04A2494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F9867D6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3B027630"/>
    <w:multiLevelType w:val="hybridMultilevel"/>
    <w:tmpl w:val="BDA607B2"/>
    <w:name w:val="GrontmijBullets42"/>
    <w:lvl w:ilvl="0" w:tplc="C548F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0AEC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E4CD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44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A9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84C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8E9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A4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25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057019"/>
    <w:multiLevelType w:val="hybridMultilevel"/>
    <w:tmpl w:val="69AA1808"/>
    <w:name w:val="GrontmijBullets6"/>
    <w:lvl w:ilvl="0" w:tplc="61882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90A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92C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E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0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E3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84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524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02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CBF2D7A"/>
    <w:multiLevelType w:val="multilevel"/>
    <w:tmpl w:val="9126E868"/>
    <w:lvl w:ilvl="0">
      <w:start w:val="1"/>
      <w:numFmt w:val="bullet"/>
      <w:pStyle w:val="Listapunktowana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1791"/>
        </w:tabs>
        <w:ind w:left="1791" w:hanging="351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2151"/>
        </w:tabs>
        <w:ind w:left="21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</w:abstractNum>
  <w:abstractNum w:abstractNumId="65" w15:restartNumberingAfterBreak="0">
    <w:nsid w:val="3D732C84"/>
    <w:multiLevelType w:val="multilevel"/>
    <w:tmpl w:val="FAE494E8"/>
    <w:lvl w:ilvl="0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AD486D"/>
    <w:multiLevelType w:val="multilevel"/>
    <w:tmpl w:val="95BCB526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3E2F5BC4"/>
    <w:multiLevelType w:val="singleLevel"/>
    <w:tmpl w:val="A1467358"/>
    <w:name w:val="GrontmijBullets4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3E852D49"/>
    <w:multiLevelType w:val="hybridMultilevel"/>
    <w:tmpl w:val="F9E6820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0D86632"/>
    <w:multiLevelType w:val="hybridMultilevel"/>
    <w:tmpl w:val="8CB4753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0" w15:restartNumberingAfterBreak="0">
    <w:nsid w:val="43E857EF"/>
    <w:multiLevelType w:val="multilevel"/>
    <w:tmpl w:val="42E47A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1" w15:restartNumberingAfterBreak="0">
    <w:nsid w:val="477F17B9"/>
    <w:multiLevelType w:val="hybridMultilevel"/>
    <w:tmpl w:val="4CA612E8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72" w15:restartNumberingAfterBreak="0">
    <w:nsid w:val="4A0A2BCA"/>
    <w:multiLevelType w:val="hybridMultilevel"/>
    <w:tmpl w:val="25326FEA"/>
    <w:lvl w:ilvl="0" w:tplc="041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3" w15:restartNumberingAfterBreak="0">
    <w:nsid w:val="4B4E3D03"/>
    <w:multiLevelType w:val="hybridMultilevel"/>
    <w:tmpl w:val="BC64E560"/>
    <w:lvl w:ilvl="0" w:tplc="F96AE67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4D421D3C"/>
    <w:multiLevelType w:val="hybridMultilevel"/>
    <w:tmpl w:val="5DDC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D9F0ED1"/>
    <w:multiLevelType w:val="multilevel"/>
    <w:tmpl w:val="82AEE4E8"/>
    <w:lvl w:ilvl="0">
      <w:start w:val="2"/>
      <w:numFmt w:val="decimal"/>
      <w:pStyle w:val="StylNagwek1ArialPogrubieni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32"/>
        <w:u w:val="no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 w:val="0"/>
        <w:vanish w:val="0"/>
        <w:sz w:val="20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sz w:val="22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sz w:val="22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 w:val="0"/>
        <w:sz w:val="22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 w:val="0"/>
        <w:sz w:val="22"/>
        <w:szCs w:val="20"/>
      </w:rPr>
    </w:lvl>
  </w:abstractNum>
  <w:abstractNum w:abstractNumId="76" w15:restartNumberingAfterBreak="0">
    <w:nsid w:val="4DEB0268"/>
    <w:multiLevelType w:val="hybridMultilevel"/>
    <w:tmpl w:val="16A8776E"/>
    <w:name w:val="GrontmijBullets4"/>
    <w:lvl w:ilvl="0" w:tplc="E5B85158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47A7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62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86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EC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0B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8B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C67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1572CC1"/>
    <w:multiLevelType w:val="hybridMultilevel"/>
    <w:tmpl w:val="3F34424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37C0F0D"/>
    <w:multiLevelType w:val="singleLevel"/>
    <w:tmpl w:val="C7EAF07A"/>
    <w:name w:val="GrontmijBullets2"/>
    <w:lvl w:ilvl="0">
      <w:start w:val="1"/>
      <w:numFmt w:val="decimal"/>
      <w:pStyle w:val="StyleBulletAfter11pt"/>
      <w:lvlText w:val="%1."/>
      <w:legacy w:legacy="1" w:legacySpace="0" w:legacyIndent="283"/>
      <w:lvlJc w:val="left"/>
      <w:pPr>
        <w:ind w:left="1134" w:hanging="283"/>
      </w:pPr>
    </w:lvl>
  </w:abstractNum>
  <w:abstractNum w:abstractNumId="79" w15:restartNumberingAfterBreak="0">
    <w:nsid w:val="539E2641"/>
    <w:multiLevelType w:val="hybridMultilevel"/>
    <w:tmpl w:val="37D65A06"/>
    <w:lvl w:ilvl="0" w:tplc="FA40102C">
      <w:start w:val="1"/>
      <w:numFmt w:val="bullet"/>
      <w:pStyle w:val="2Tekstwyp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0" w15:restartNumberingAfterBreak="0">
    <w:nsid w:val="55527C1B"/>
    <w:multiLevelType w:val="hybridMultilevel"/>
    <w:tmpl w:val="B538D228"/>
    <w:name w:val="GrontmijBullets54"/>
    <w:lvl w:ilvl="0" w:tplc="3260F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28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0B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E7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83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46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2A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40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C04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561243A"/>
    <w:multiLevelType w:val="multilevel"/>
    <w:tmpl w:val="00E47FAA"/>
    <w:name w:val="GrontmijBullets4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82" w15:restartNumberingAfterBreak="0">
    <w:nsid w:val="557B2620"/>
    <w:multiLevelType w:val="hybridMultilevel"/>
    <w:tmpl w:val="C8FC0F40"/>
    <w:name w:val="GrontmijBullets"/>
    <w:lvl w:ilvl="0" w:tplc="9B06A9F4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8FEE2416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B3D0DAA0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A46E9EA8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56C4730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87240522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639A9DB2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1F48708C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1AF4491E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3" w15:restartNumberingAfterBreak="0">
    <w:nsid w:val="573C58E1"/>
    <w:multiLevelType w:val="hybridMultilevel"/>
    <w:tmpl w:val="FD5413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8DE7E3A"/>
    <w:multiLevelType w:val="hybridMultilevel"/>
    <w:tmpl w:val="787C87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595E273D"/>
    <w:multiLevelType w:val="hybridMultilevel"/>
    <w:tmpl w:val="3790F85C"/>
    <w:name w:val="GrontmijBullets8"/>
    <w:lvl w:ilvl="0" w:tplc="FE1C0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507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4D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644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29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E2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88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A4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665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45123A"/>
    <w:multiLevelType w:val="hybridMultilevel"/>
    <w:tmpl w:val="F26CAA02"/>
    <w:name w:val="GrontmijBullets522222"/>
    <w:lvl w:ilvl="0" w:tplc="D066876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F26FAA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436320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4A6F61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EC83A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34D4108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7F0DC2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994F9A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B4D8492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5D247F56"/>
    <w:multiLevelType w:val="multilevel"/>
    <w:tmpl w:val="96F6F752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8" w15:restartNumberingAfterBreak="0">
    <w:nsid w:val="5D413E9E"/>
    <w:multiLevelType w:val="hybridMultilevel"/>
    <w:tmpl w:val="F3E41BA6"/>
    <w:lvl w:ilvl="0" w:tplc="04150001">
      <w:start w:val="1"/>
      <w:numFmt w:val="decimal"/>
      <w:pStyle w:val="StandardowyverdanaDzU"/>
      <w:lvlText w:val="[%1]"/>
      <w:lvlJc w:val="left"/>
      <w:pPr>
        <w:tabs>
          <w:tab w:val="num" w:pos="862"/>
        </w:tabs>
        <w:ind w:left="142" w:firstLine="0"/>
      </w:pPr>
      <w:rPr>
        <w:rFonts w:ascii="Verdana" w:hAnsi="Verdan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9" w15:restartNumberingAfterBreak="0">
    <w:nsid w:val="5D8F0C06"/>
    <w:multiLevelType w:val="multilevel"/>
    <w:tmpl w:val="0CA6BBA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0" w15:restartNumberingAfterBreak="0">
    <w:nsid w:val="5E8F6FBC"/>
    <w:multiLevelType w:val="hybridMultilevel"/>
    <w:tmpl w:val="B670697C"/>
    <w:lvl w:ilvl="0" w:tplc="0000000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5FAF0CC8"/>
    <w:multiLevelType w:val="hybridMultilevel"/>
    <w:tmpl w:val="33720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FE34B41"/>
    <w:multiLevelType w:val="multilevel"/>
    <w:tmpl w:val="FD9E20D8"/>
    <w:name w:val="GrontmijBullets5222"/>
    <w:lvl w:ilvl="0">
      <w:start w:val="1"/>
      <w:numFmt w:val="decimal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  <w:sz w:val="22"/>
      </w:rPr>
    </w:lvl>
    <w:lvl w:ilvl="1">
      <w:start w:val="1"/>
      <w:numFmt w:val="lowerLetter"/>
      <w:lvlText w:val=""/>
      <w:lvlJc w:val="left"/>
      <w:pPr>
        <w:tabs>
          <w:tab w:val="num" w:pos="540"/>
        </w:tabs>
        <w:ind w:left="540" w:hanging="240"/>
      </w:pPr>
      <w:rPr>
        <w:rFonts w:ascii="Symbol" w:hAnsi="Symbol" w:hint="default"/>
        <w:sz w:val="22"/>
      </w:rPr>
    </w:lvl>
    <w:lvl w:ilvl="2">
      <w:start w:val="1"/>
      <w:numFmt w:val="lowerRoman"/>
      <w:lvlText w:val=""/>
      <w:lvlJc w:val="left"/>
      <w:pPr>
        <w:tabs>
          <w:tab w:val="num" w:pos="780"/>
        </w:tabs>
        <w:ind w:left="780" w:hanging="24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</w:abstractNum>
  <w:abstractNum w:abstractNumId="93" w15:restartNumberingAfterBreak="0">
    <w:nsid w:val="61B23B25"/>
    <w:multiLevelType w:val="hybridMultilevel"/>
    <w:tmpl w:val="884081C2"/>
    <w:name w:val="GrontmijBullets334"/>
    <w:lvl w:ilvl="0" w:tplc="C4FA2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4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0F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E4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AE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C9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A8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4A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0A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1E13C71"/>
    <w:multiLevelType w:val="hybridMultilevel"/>
    <w:tmpl w:val="1780F568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5" w15:restartNumberingAfterBreak="0">
    <w:nsid w:val="61EF62DF"/>
    <w:multiLevelType w:val="multilevel"/>
    <w:tmpl w:val="84984EEC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6" w15:restartNumberingAfterBreak="0">
    <w:nsid w:val="635E5524"/>
    <w:multiLevelType w:val="hybridMultilevel"/>
    <w:tmpl w:val="0E4E4564"/>
    <w:name w:val="GrontmijBullets52222"/>
    <w:lvl w:ilvl="0" w:tplc="FD0E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8C6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E4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1C0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1A1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3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E3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0A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20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6906335"/>
    <w:multiLevelType w:val="hybridMultilevel"/>
    <w:tmpl w:val="BFE2BE2E"/>
    <w:lvl w:ilvl="0" w:tplc="04150001">
      <w:start w:val="1"/>
      <w:numFmt w:val="bullet"/>
      <w:pStyle w:val="Standardowyverdanapunkty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i w:val="0"/>
        <w:sz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7AE3E26"/>
    <w:multiLevelType w:val="hybridMultilevel"/>
    <w:tmpl w:val="11F8B3C4"/>
    <w:lvl w:ilvl="0" w:tplc="D9A8A5D6">
      <w:start w:val="1"/>
      <w:numFmt w:val="bullet"/>
      <w:pStyle w:val="StylTahomaWyjustowanyInterliniaDokadnie17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C8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CC5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2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4AB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E891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CA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6C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EA1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A451478"/>
    <w:multiLevelType w:val="hybridMultilevel"/>
    <w:tmpl w:val="07105D00"/>
    <w:lvl w:ilvl="0" w:tplc="00000011">
      <w:start w:val="5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B380F1A"/>
    <w:multiLevelType w:val="hybridMultilevel"/>
    <w:tmpl w:val="99DE8530"/>
    <w:lvl w:ilvl="0" w:tplc="2DB2565C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A5704D8C">
      <w:start w:val="1"/>
      <w:numFmt w:val="bullet"/>
      <w:lvlText w:val="-"/>
      <w:lvlJc w:val="left"/>
      <w:pPr>
        <w:tabs>
          <w:tab w:val="num" w:pos="2130"/>
        </w:tabs>
        <w:ind w:left="2130" w:hanging="705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1" w15:restartNumberingAfterBreak="0">
    <w:nsid w:val="6B8A5AA3"/>
    <w:multiLevelType w:val="multilevel"/>
    <w:tmpl w:val="E85EF8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2" w15:restartNumberingAfterBreak="0">
    <w:nsid w:val="6CC763C9"/>
    <w:multiLevelType w:val="hybridMultilevel"/>
    <w:tmpl w:val="E0108536"/>
    <w:lvl w:ilvl="0" w:tplc="ECA64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D291E34"/>
    <w:multiLevelType w:val="singleLevel"/>
    <w:tmpl w:val="F1F85A8C"/>
    <w:lvl w:ilvl="0">
      <w:start w:val="1"/>
      <w:numFmt w:val="bullet"/>
      <w:pStyle w:val="StyleBulletAfter12pt"/>
      <w:lvlText w:val=""/>
      <w:lvlJc w:val="left"/>
      <w:pPr>
        <w:tabs>
          <w:tab w:val="num" w:pos="142"/>
        </w:tabs>
        <w:ind w:left="1350" w:hanging="357"/>
      </w:pPr>
      <w:rPr>
        <w:rFonts w:ascii="Symbol" w:hAnsi="Symbol" w:hint="default"/>
        <w:lang w:val="pl-PL"/>
      </w:rPr>
    </w:lvl>
  </w:abstractNum>
  <w:abstractNum w:abstractNumId="104" w15:restartNumberingAfterBreak="0">
    <w:nsid w:val="72394514"/>
    <w:multiLevelType w:val="hybridMultilevel"/>
    <w:tmpl w:val="ED0A390C"/>
    <w:lvl w:ilvl="0" w:tplc="3ADA140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05" w15:restartNumberingAfterBreak="0">
    <w:nsid w:val="72F8737F"/>
    <w:multiLevelType w:val="multilevel"/>
    <w:tmpl w:val="33964B2C"/>
    <w:lvl w:ilvl="0">
      <w:start w:val="1"/>
      <w:numFmt w:val="decimal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6" w15:restartNumberingAfterBreak="0">
    <w:nsid w:val="735670A4"/>
    <w:multiLevelType w:val="multilevel"/>
    <w:tmpl w:val="2FEE0A7C"/>
    <w:name w:val="GrontmijBullets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80120E6"/>
    <w:multiLevelType w:val="multilevel"/>
    <w:tmpl w:val="61EE6B18"/>
    <w:name w:val="GrontmijBullets42222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1134"/>
      </w:pPr>
      <w:rPr>
        <w:rFonts w:hint="default"/>
        <w:lang w:val="nl-NL" w:eastAsia="en-US"/>
      </w:rPr>
    </w:lvl>
    <w:lvl w:ilvl="1">
      <w:start w:val="1"/>
      <w:numFmt w:val="decimal"/>
      <w:lvlText w:val="%1.%2"/>
      <w:lvlJc w:val="left"/>
      <w:pPr>
        <w:tabs>
          <w:tab w:val="num" w:pos="-3260"/>
        </w:tabs>
        <w:ind w:left="-3260" w:hanging="1134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2976"/>
        </w:tabs>
        <w:ind w:left="-2976" w:hanging="1134"/>
      </w:pPr>
      <w:rPr>
        <w:rFonts w:hAnsi="Arial" w:cs="Arial" w:hint="default"/>
        <w:lang w:val="nl-NL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-3260"/>
        </w:tabs>
        <w:ind w:left="-3260" w:hanging="1134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</w:abstractNum>
  <w:abstractNum w:abstractNumId="108" w15:restartNumberingAfterBreak="0">
    <w:nsid w:val="7884379D"/>
    <w:multiLevelType w:val="hybridMultilevel"/>
    <w:tmpl w:val="4702A178"/>
    <w:lvl w:ilvl="0" w:tplc="134E0492">
      <w:start w:val="1"/>
      <w:numFmt w:val="bullet"/>
      <w:pStyle w:val="2Tesktwyp-"/>
      <w:lvlText w:val="-"/>
      <w:lvlJc w:val="left"/>
      <w:pPr>
        <w:ind w:left="157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9" w15:restartNumberingAfterBreak="0">
    <w:nsid w:val="789823F3"/>
    <w:multiLevelType w:val="hybridMultilevel"/>
    <w:tmpl w:val="BA56E612"/>
    <w:name w:val="GrontmijBullets42232222"/>
    <w:lvl w:ilvl="0" w:tplc="A4D29812">
      <w:start w:val="1"/>
      <w:numFmt w:val="bullet"/>
      <w:lvlText w:val=""/>
      <w:lvlJc w:val="left"/>
      <w:pPr>
        <w:tabs>
          <w:tab w:val="num" w:pos="436"/>
        </w:tabs>
        <w:ind w:left="283" w:hanging="283"/>
      </w:pPr>
      <w:rPr>
        <w:rFonts w:ascii="Symbol" w:hAnsi="Symbol" w:hint="default"/>
        <w:sz w:val="18"/>
        <w:szCs w:val="18"/>
      </w:rPr>
    </w:lvl>
    <w:lvl w:ilvl="1" w:tplc="7812E2DC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BE24F6E8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E72E56AA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21D08E24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650875E6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70FE5D12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CE84178C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DDB89A1E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0" w15:restartNumberingAfterBreak="0">
    <w:nsid w:val="7CA0646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4"/>
  </w:num>
  <w:num w:numId="2">
    <w:abstractNumId w:val="98"/>
  </w:num>
  <w:num w:numId="3">
    <w:abstractNumId w:val="25"/>
  </w:num>
  <w:num w:numId="4">
    <w:abstractNumId w:val="88"/>
  </w:num>
  <w:num w:numId="5">
    <w:abstractNumId w:val="41"/>
  </w:num>
  <w:num w:numId="6">
    <w:abstractNumId w:val="75"/>
  </w:num>
  <w:num w:numId="7">
    <w:abstractNumId w:val="103"/>
  </w:num>
  <w:num w:numId="8">
    <w:abstractNumId w:val="78"/>
  </w:num>
  <w:num w:numId="9">
    <w:abstractNumId w:val="46"/>
  </w:num>
  <w:num w:numId="10">
    <w:abstractNumId w:val="3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5"/>
  </w:num>
  <w:num w:numId="19">
    <w:abstractNumId w:val="110"/>
  </w:num>
  <w:num w:numId="20">
    <w:abstractNumId w:val="56"/>
  </w:num>
  <w:num w:numId="21">
    <w:abstractNumId w:val="33"/>
  </w:num>
  <w:num w:numId="22">
    <w:abstractNumId w:val="97"/>
  </w:num>
  <w:num w:numId="23">
    <w:abstractNumId w:val="29"/>
  </w:num>
  <w:num w:numId="24">
    <w:abstractNumId w:val="64"/>
  </w:num>
  <w:num w:numId="25">
    <w:abstractNumId w:val="47"/>
  </w:num>
  <w:num w:numId="26">
    <w:abstractNumId w:val="52"/>
  </w:num>
  <w:num w:numId="27">
    <w:abstractNumId w:val="108"/>
  </w:num>
  <w:num w:numId="28">
    <w:abstractNumId w:val="79"/>
  </w:num>
  <w:num w:numId="29">
    <w:abstractNumId w:val="42"/>
  </w:num>
  <w:num w:numId="30">
    <w:abstractNumId w:val="95"/>
  </w:num>
  <w:num w:numId="31">
    <w:abstractNumId w:val="66"/>
  </w:num>
  <w:num w:numId="32">
    <w:abstractNumId w:val="89"/>
  </w:num>
  <w:num w:numId="33">
    <w:abstractNumId w:val="31"/>
  </w:num>
  <w:num w:numId="34">
    <w:abstractNumId w:val="59"/>
  </w:num>
  <w:num w:numId="35">
    <w:abstractNumId w:val="105"/>
  </w:num>
  <w:num w:numId="36">
    <w:abstractNumId w:val="100"/>
  </w:num>
  <w:num w:numId="37">
    <w:abstractNumId w:val="87"/>
  </w:num>
  <w:num w:numId="38">
    <w:abstractNumId w:val="104"/>
  </w:num>
  <w:num w:numId="39">
    <w:abstractNumId w:val="21"/>
  </w:num>
  <w:num w:numId="40">
    <w:abstractNumId w:val="102"/>
  </w:num>
  <w:num w:numId="41">
    <w:abstractNumId w:val="99"/>
  </w:num>
  <w:num w:numId="42">
    <w:abstractNumId w:val="38"/>
  </w:num>
  <w:num w:numId="43">
    <w:abstractNumId w:val="49"/>
  </w:num>
  <w:num w:numId="44">
    <w:abstractNumId w:val="90"/>
  </w:num>
  <w:num w:numId="45">
    <w:abstractNumId w:val="11"/>
  </w:num>
  <w:num w:numId="46">
    <w:abstractNumId w:val="77"/>
  </w:num>
  <w:num w:numId="47">
    <w:abstractNumId w:val="72"/>
  </w:num>
  <w:num w:numId="48">
    <w:abstractNumId w:val="70"/>
  </w:num>
  <w:num w:numId="49">
    <w:abstractNumId w:val="7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0">
    <w:abstractNumId w:val="16"/>
  </w:num>
  <w:num w:numId="51">
    <w:abstractNumId w:val="36"/>
  </w:num>
  <w:num w:numId="52">
    <w:abstractNumId w:val="68"/>
  </w:num>
  <w:num w:numId="53">
    <w:abstractNumId w:val="32"/>
  </w:num>
  <w:num w:numId="54">
    <w:abstractNumId w:val="26"/>
  </w:num>
  <w:num w:numId="55">
    <w:abstractNumId w:val="53"/>
  </w:num>
  <w:num w:numId="56">
    <w:abstractNumId w:val="51"/>
  </w:num>
  <w:num w:numId="57">
    <w:abstractNumId w:val="84"/>
  </w:num>
  <w:num w:numId="58">
    <w:abstractNumId w:val="94"/>
  </w:num>
  <w:num w:numId="59">
    <w:abstractNumId w:val="23"/>
  </w:num>
  <w:num w:numId="60">
    <w:abstractNumId w:val="28"/>
  </w:num>
  <w:num w:numId="61">
    <w:abstractNumId w:val="30"/>
  </w:num>
  <w:num w:numId="62">
    <w:abstractNumId w:val="40"/>
  </w:num>
  <w:num w:numId="63">
    <w:abstractNumId w:val="69"/>
  </w:num>
  <w:num w:numId="64">
    <w:abstractNumId w:val="74"/>
  </w:num>
  <w:num w:numId="65">
    <w:abstractNumId w:val="83"/>
  </w:num>
  <w:num w:numId="66">
    <w:abstractNumId w:val="24"/>
  </w:num>
  <w:num w:numId="67">
    <w:abstractNumId w:val="55"/>
  </w:num>
  <w:num w:numId="68">
    <w:abstractNumId w:val="50"/>
  </w:num>
  <w:num w:numId="69">
    <w:abstractNumId w:val="73"/>
  </w:num>
  <w:num w:numId="70">
    <w:abstractNumId w:val="58"/>
  </w:num>
  <w:num w:numId="71">
    <w:abstractNumId w:val="71"/>
  </w:num>
  <w:num w:numId="72">
    <w:abstractNumId w:val="91"/>
  </w:num>
  <w:num w:numId="73">
    <w:abstractNumId w:val="35"/>
  </w:num>
  <w:num w:numId="74">
    <w:abstractNumId w:val="10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activeWritingStyle w:appName="MSWord" w:lang="pl-PL" w:vendorID="12" w:dllVersion="512" w:checkStyle="1"/>
  <w:activeWritingStyle w:appName="MSWord" w:lang="nl-NL" w:vendorID="1" w:dllVersion="512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Style" w:val="True"/>
  </w:docVars>
  <w:rsids>
    <w:rsidRoot w:val="00EE76DD"/>
    <w:rsid w:val="00000327"/>
    <w:rsid w:val="0000108C"/>
    <w:rsid w:val="00001969"/>
    <w:rsid w:val="00002840"/>
    <w:rsid w:val="00002BE5"/>
    <w:rsid w:val="000034A3"/>
    <w:rsid w:val="000035FF"/>
    <w:rsid w:val="00003867"/>
    <w:rsid w:val="0000438B"/>
    <w:rsid w:val="00005811"/>
    <w:rsid w:val="00005BF7"/>
    <w:rsid w:val="00006F2C"/>
    <w:rsid w:val="00007F6D"/>
    <w:rsid w:val="00007FAE"/>
    <w:rsid w:val="0001061D"/>
    <w:rsid w:val="000108E9"/>
    <w:rsid w:val="00010FC9"/>
    <w:rsid w:val="00010FD2"/>
    <w:rsid w:val="000113C5"/>
    <w:rsid w:val="000117B1"/>
    <w:rsid w:val="0001180F"/>
    <w:rsid w:val="00011A30"/>
    <w:rsid w:val="00011E29"/>
    <w:rsid w:val="00012B88"/>
    <w:rsid w:val="0001310B"/>
    <w:rsid w:val="00013955"/>
    <w:rsid w:val="00013B12"/>
    <w:rsid w:val="00014F83"/>
    <w:rsid w:val="00014FDA"/>
    <w:rsid w:val="000150EF"/>
    <w:rsid w:val="000152A8"/>
    <w:rsid w:val="000169E8"/>
    <w:rsid w:val="00017A0F"/>
    <w:rsid w:val="00017C44"/>
    <w:rsid w:val="00020575"/>
    <w:rsid w:val="000205FC"/>
    <w:rsid w:val="00021422"/>
    <w:rsid w:val="000216D6"/>
    <w:rsid w:val="00021766"/>
    <w:rsid w:val="000221B0"/>
    <w:rsid w:val="000228FB"/>
    <w:rsid w:val="00022AEA"/>
    <w:rsid w:val="00022E98"/>
    <w:rsid w:val="0002429A"/>
    <w:rsid w:val="00024360"/>
    <w:rsid w:val="00024C61"/>
    <w:rsid w:val="00024CC2"/>
    <w:rsid w:val="00025426"/>
    <w:rsid w:val="000254CB"/>
    <w:rsid w:val="0002597F"/>
    <w:rsid w:val="00026175"/>
    <w:rsid w:val="00026206"/>
    <w:rsid w:val="000265B5"/>
    <w:rsid w:val="0002756F"/>
    <w:rsid w:val="000276F6"/>
    <w:rsid w:val="00030515"/>
    <w:rsid w:val="0003059B"/>
    <w:rsid w:val="00030D83"/>
    <w:rsid w:val="00031268"/>
    <w:rsid w:val="00031D00"/>
    <w:rsid w:val="000321D3"/>
    <w:rsid w:val="00032AB9"/>
    <w:rsid w:val="0003384A"/>
    <w:rsid w:val="00033AA5"/>
    <w:rsid w:val="00033AF0"/>
    <w:rsid w:val="00033D7D"/>
    <w:rsid w:val="000344EE"/>
    <w:rsid w:val="000361B4"/>
    <w:rsid w:val="000361F9"/>
    <w:rsid w:val="00036463"/>
    <w:rsid w:val="00037721"/>
    <w:rsid w:val="00037CE9"/>
    <w:rsid w:val="00040665"/>
    <w:rsid w:val="00040675"/>
    <w:rsid w:val="00043892"/>
    <w:rsid w:val="0004473F"/>
    <w:rsid w:val="0004485B"/>
    <w:rsid w:val="00044D7E"/>
    <w:rsid w:val="0004511D"/>
    <w:rsid w:val="00045900"/>
    <w:rsid w:val="00045DA9"/>
    <w:rsid w:val="00046F2F"/>
    <w:rsid w:val="00046F38"/>
    <w:rsid w:val="0004727C"/>
    <w:rsid w:val="0004756B"/>
    <w:rsid w:val="0004770C"/>
    <w:rsid w:val="00047F0C"/>
    <w:rsid w:val="0005106F"/>
    <w:rsid w:val="000521B6"/>
    <w:rsid w:val="00053259"/>
    <w:rsid w:val="00053A98"/>
    <w:rsid w:val="00053BD3"/>
    <w:rsid w:val="0005451C"/>
    <w:rsid w:val="000546DC"/>
    <w:rsid w:val="00054E7A"/>
    <w:rsid w:val="0005583B"/>
    <w:rsid w:val="00055A6D"/>
    <w:rsid w:val="00055E1E"/>
    <w:rsid w:val="00055FAE"/>
    <w:rsid w:val="00055FBB"/>
    <w:rsid w:val="000562A6"/>
    <w:rsid w:val="00056326"/>
    <w:rsid w:val="0005637F"/>
    <w:rsid w:val="000569B6"/>
    <w:rsid w:val="0005718A"/>
    <w:rsid w:val="000572AD"/>
    <w:rsid w:val="000610C6"/>
    <w:rsid w:val="00061AF2"/>
    <w:rsid w:val="00061E66"/>
    <w:rsid w:val="00061ED5"/>
    <w:rsid w:val="0006271D"/>
    <w:rsid w:val="000629F8"/>
    <w:rsid w:val="00062D46"/>
    <w:rsid w:val="0006406E"/>
    <w:rsid w:val="000655A3"/>
    <w:rsid w:val="00065672"/>
    <w:rsid w:val="00065ACD"/>
    <w:rsid w:val="00065C77"/>
    <w:rsid w:val="00066F56"/>
    <w:rsid w:val="00067135"/>
    <w:rsid w:val="0006759A"/>
    <w:rsid w:val="000707B6"/>
    <w:rsid w:val="00070E87"/>
    <w:rsid w:val="000712AD"/>
    <w:rsid w:val="00071E45"/>
    <w:rsid w:val="00072692"/>
    <w:rsid w:val="0007285C"/>
    <w:rsid w:val="00073516"/>
    <w:rsid w:val="00073C5B"/>
    <w:rsid w:val="00074231"/>
    <w:rsid w:val="000749DA"/>
    <w:rsid w:val="00074F84"/>
    <w:rsid w:val="0007526D"/>
    <w:rsid w:val="000762BC"/>
    <w:rsid w:val="00076B50"/>
    <w:rsid w:val="0007725A"/>
    <w:rsid w:val="000774F8"/>
    <w:rsid w:val="000807DD"/>
    <w:rsid w:val="00080AB6"/>
    <w:rsid w:val="0008127D"/>
    <w:rsid w:val="00081790"/>
    <w:rsid w:val="0008193C"/>
    <w:rsid w:val="00082012"/>
    <w:rsid w:val="000821C2"/>
    <w:rsid w:val="00082B43"/>
    <w:rsid w:val="00082D59"/>
    <w:rsid w:val="0008355F"/>
    <w:rsid w:val="0008450B"/>
    <w:rsid w:val="0008467D"/>
    <w:rsid w:val="00084845"/>
    <w:rsid w:val="000849BF"/>
    <w:rsid w:val="000850B3"/>
    <w:rsid w:val="00085EAA"/>
    <w:rsid w:val="00085FE0"/>
    <w:rsid w:val="0008607A"/>
    <w:rsid w:val="000866E2"/>
    <w:rsid w:val="00086C26"/>
    <w:rsid w:val="00086EC8"/>
    <w:rsid w:val="00087B0E"/>
    <w:rsid w:val="000901C3"/>
    <w:rsid w:val="00090517"/>
    <w:rsid w:val="00090960"/>
    <w:rsid w:val="00090EAE"/>
    <w:rsid w:val="00091983"/>
    <w:rsid w:val="0009208E"/>
    <w:rsid w:val="0009283D"/>
    <w:rsid w:val="00092911"/>
    <w:rsid w:val="00092D15"/>
    <w:rsid w:val="00092DC7"/>
    <w:rsid w:val="00093702"/>
    <w:rsid w:val="00093D8A"/>
    <w:rsid w:val="00094BD7"/>
    <w:rsid w:val="00094F03"/>
    <w:rsid w:val="0009532E"/>
    <w:rsid w:val="00096203"/>
    <w:rsid w:val="00096BF5"/>
    <w:rsid w:val="000975A0"/>
    <w:rsid w:val="00097EEE"/>
    <w:rsid w:val="000A01A0"/>
    <w:rsid w:val="000A0386"/>
    <w:rsid w:val="000A0D69"/>
    <w:rsid w:val="000A17B3"/>
    <w:rsid w:val="000A1968"/>
    <w:rsid w:val="000A1ED4"/>
    <w:rsid w:val="000A1F99"/>
    <w:rsid w:val="000A27B6"/>
    <w:rsid w:val="000A2A52"/>
    <w:rsid w:val="000A2B16"/>
    <w:rsid w:val="000A3766"/>
    <w:rsid w:val="000A5953"/>
    <w:rsid w:val="000A626F"/>
    <w:rsid w:val="000A66D4"/>
    <w:rsid w:val="000A67C8"/>
    <w:rsid w:val="000A69F7"/>
    <w:rsid w:val="000A6C84"/>
    <w:rsid w:val="000A6D38"/>
    <w:rsid w:val="000A7CA1"/>
    <w:rsid w:val="000A7ED1"/>
    <w:rsid w:val="000A7F6B"/>
    <w:rsid w:val="000B05C8"/>
    <w:rsid w:val="000B0F84"/>
    <w:rsid w:val="000B124A"/>
    <w:rsid w:val="000B1CF6"/>
    <w:rsid w:val="000B2BC8"/>
    <w:rsid w:val="000B2E8B"/>
    <w:rsid w:val="000B3785"/>
    <w:rsid w:val="000B45DD"/>
    <w:rsid w:val="000B4BAE"/>
    <w:rsid w:val="000B4BD8"/>
    <w:rsid w:val="000B4E31"/>
    <w:rsid w:val="000B5B2B"/>
    <w:rsid w:val="000B5BFB"/>
    <w:rsid w:val="000B663E"/>
    <w:rsid w:val="000B702B"/>
    <w:rsid w:val="000B7969"/>
    <w:rsid w:val="000B7B15"/>
    <w:rsid w:val="000B7E7C"/>
    <w:rsid w:val="000C16B9"/>
    <w:rsid w:val="000C17EA"/>
    <w:rsid w:val="000C1EE5"/>
    <w:rsid w:val="000C2932"/>
    <w:rsid w:val="000C3702"/>
    <w:rsid w:val="000C4259"/>
    <w:rsid w:val="000C556E"/>
    <w:rsid w:val="000C6290"/>
    <w:rsid w:val="000C72C5"/>
    <w:rsid w:val="000C7863"/>
    <w:rsid w:val="000D043A"/>
    <w:rsid w:val="000D1098"/>
    <w:rsid w:val="000D1AFB"/>
    <w:rsid w:val="000D1B58"/>
    <w:rsid w:val="000D2001"/>
    <w:rsid w:val="000D2033"/>
    <w:rsid w:val="000D27D2"/>
    <w:rsid w:val="000D31E1"/>
    <w:rsid w:val="000D4668"/>
    <w:rsid w:val="000D494A"/>
    <w:rsid w:val="000D5671"/>
    <w:rsid w:val="000D5A07"/>
    <w:rsid w:val="000D63B4"/>
    <w:rsid w:val="000D63FA"/>
    <w:rsid w:val="000D6AE8"/>
    <w:rsid w:val="000D6B26"/>
    <w:rsid w:val="000D6BB6"/>
    <w:rsid w:val="000D6F06"/>
    <w:rsid w:val="000D70E3"/>
    <w:rsid w:val="000D78D3"/>
    <w:rsid w:val="000D792A"/>
    <w:rsid w:val="000D79A6"/>
    <w:rsid w:val="000E0439"/>
    <w:rsid w:val="000E0885"/>
    <w:rsid w:val="000E0DFE"/>
    <w:rsid w:val="000E10C8"/>
    <w:rsid w:val="000E16C4"/>
    <w:rsid w:val="000E1B00"/>
    <w:rsid w:val="000E2446"/>
    <w:rsid w:val="000E2F6A"/>
    <w:rsid w:val="000E3A42"/>
    <w:rsid w:val="000E3B4C"/>
    <w:rsid w:val="000E4103"/>
    <w:rsid w:val="000E4259"/>
    <w:rsid w:val="000E4390"/>
    <w:rsid w:val="000E43E5"/>
    <w:rsid w:val="000E466D"/>
    <w:rsid w:val="000E4C9F"/>
    <w:rsid w:val="000E4FA4"/>
    <w:rsid w:val="000E6588"/>
    <w:rsid w:val="000E673A"/>
    <w:rsid w:val="000E6CC8"/>
    <w:rsid w:val="000E6DF8"/>
    <w:rsid w:val="000E704E"/>
    <w:rsid w:val="000E7545"/>
    <w:rsid w:val="000E76E4"/>
    <w:rsid w:val="000E7CE2"/>
    <w:rsid w:val="000E7EEC"/>
    <w:rsid w:val="000F069D"/>
    <w:rsid w:val="000F0BFA"/>
    <w:rsid w:val="000F14C5"/>
    <w:rsid w:val="000F14FC"/>
    <w:rsid w:val="000F16BF"/>
    <w:rsid w:val="000F1730"/>
    <w:rsid w:val="000F1775"/>
    <w:rsid w:val="000F181E"/>
    <w:rsid w:val="000F256F"/>
    <w:rsid w:val="000F2884"/>
    <w:rsid w:val="000F3017"/>
    <w:rsid w:val="000F44AF"/>
    <w:rsid w:val="000F462A"/>
    <w:rsid w:val="000F5061"/>
    <w:rsid w:val="000F5824"/>
    <w:rsid w:val="000F7678"/>
    <w:rsid w:val="000F7BE7"/>
    <w:rsid w:val="000F7C98"/>
    <w:rsid w:val="001008D2"/>
    <w:rsid w:val="00100A3F"/>
    <w:rsid w:val="00100B90"/>
    <w:rsid w:val="00100BAD"/>
    <w:rsid w:val="00100F13"/>
    <w:rsid w:val="0010171B"/>
    <w:rsid w:val="001019FA"/>
    <w:rsid w:val="00101EAB"/>
    <w:rsid w:val="00101EF1"/>
    <w:rsid w:val="00102E88"/>
    <w:rsid w:val="00103E45"/>
    <w:rsid w:val="00104113"/>
    <w:rsid w:val="0010436E"/>
    <w:rsid w:val="00104452"/>
    <w:rsid w:val="00105A3F"/>
    <w:rsid w:val="00105CEB"/>
    <w:rsid w:val="00106A6F"/>
    <w:rsid w:val="00107BC1"/>
    <w:rsid w:val="00110F3C"/>
    <w:rsid w:val="001120E4"/>
    <w:rsid w:val="00112586"/>
    <w:rsid w:val="001126A4"/>
    <w:rsid w:val="001127B1"/>
    <w:rsid w:val="00113584"/>
    <w:rsid w:val="00113940"/>
    <w:rsid w:val="001139C8"/>
    <w:rsid w:val="00114540"/>
    <w:rsid w:val="0011457B"/>
    <w:rsid w:val="001147F6"/>
    <w:rsid w:val="0011488A"/>
    <w:rsid w:val="00114BE9"/>
    <w:rsid w:val="00115565"/>
    <w:rsid w:val="001158B8"/>
    <w:rsid w:val="00115B09"/>
    <w:rsid w:val="00115E42"/>
    <w:rsid w:val="00116F38"/>
    <w:rsid w:val="00117466"/>
    <w:rsid w:val="001179A6"/>
    <w:rsid w:val="0012001C"/>
    <w:rsid w:val="00120265"/>
    <w:rsid w:val="00120B0C"/>
    <w:rsid w:val="001211FA"/>
    <w:rsid w:val="001225FF"/>
    <w:rsid w:val="00122D61"/>
    <w:rsid w:val="00122E99"/>
    <w:rsid w:val="001231B3"/>
    <w:rsid w:val="00124552"/>
    <w:rsid w:val="00124FA4"/>
    <w:rsid w:val="0012583F"/>
    <w:rsid w:val="00125B45"/>
    <w:rsid w:val="001262FF"/>
    <w:rsid w:val="0012727A"/>
    <w:rsid w:val="001274BB"/>
    <w:rsid w:val="00127766"/>
    <w:rsid w:val="00130B18"/>
    <w:rsid w:val="0013110D"/>
    <w:rsid w:val="001313E5"/>
    <w:rsid w:val="00131C41"/>
    <w:rsid w:val="00131C60"/>
    <w:rsid w:val="0013285B"/>
    <w:rsid w:val="00133FF7"/>
    <w:rsid w:val="00134108"/>
    <w:rsid w:val="00134F51"/>
    <w:rsid w:val="00135072"/>
    <w:rsid w:val="001354F4"/>
    <w:rsid w:val="00135C5B"/>
    <w:rsid w:val="00135F3D"/>
    <w:rsid w:val="00135FF0"/>
    <w:rsid w:val="0013634B"/>
    <w:rsid w:val="00136765"/>
    <w:rsid w:val="00136A4C"/>
    <w:rsid w:val="00136D75"/>
    <w:rsid w:val="0013709F"/>
    <w:rsid w:val="001378C0"/>
    <w:rsid w:val="001378CE"/>
    <w:rsid w:val="001400DA"/>
    <w:rsid w:val="00140493"/>
    <w:rsid w:val="00140BC2"/>
    <w:rsid w:val="00140F99"/>
    <w:rsid w:val="00142BFC"/>
    <w:rsid w:val="001431B8"/>
    <w:rsid w:val="00143CD0"/>
    <w:rsid w:val="001441EA"/>
    <w:rsid w:val="001449F7"/>
    <w:rsid w:val="001451D4"/>
    <w:rsid w:val="001452B3"/>
    <w:rsid w:val="00145994"/>
    <w:rsid w:val="00145CC8"/>
    <w:rsid w:val="00146830"/>
    <w:rsid w:val="00146970"/>
    <w:rsid w:val="001473C6"/>
    <w:rsid w:val="00151F0A"/>
    <w:rsid w:val="00151F45"/>
    <w:rsid w:val="00151FDC"/>
    <w:rsid w:val="0015326B"/>
    <w:rsid w:val="001536B7"/>
    <w:rsid w:val="00154209"/>
    <w:rsid w:val="00154CFD"/>
    <w:rsid w:val="00154F86"/>
    <w:rsid w:val="00155104"/>
    <w:rsid w:val="001558A7"/>
    <w:rsid w:val="001561DE"/>
    <w:rsid w:val="001566AB"/>
    <w:rsid w:val="00157639"/>
    <w:rsid w:val="00157884"/>
    <w:rsid w:val="00157B9F"/>
    <w:rsid w:val="001609A7"/>
    <w:rsid w:val="00160C11"/>
    <w:rsid w:val="00160C48"/>
    <w:rsid w:val="00161481"/>
    <w:rsid w:val="001616DC"/>
    <w:rsid w:val="00161AB2"/>
    <w:rsid w:val="00161DD1"/>
    <w:rsid w:val="00162BF2"/>
    <w:rsid w:val="00163015"/>
    <w:rsid w:val="00163074"/>
    <w:rsid w:val="001630F3"/>
    <w:rsid w:val="00163D0F"/>
    <w:rsid w:val="001640DC"/>
    <w:rsid w:val="001650E9"/>
    <w:rsid w:val="00165797"/>
    <w:rsid w:val="00166A18"/>
    <w:rsid w:val="00166B39"/>
    <w:rsid w:val="001673A9"/>
    <w:rsid w:val="00170949"/>
    <w:rsid w:val="00170EE7"/>
    <w:rsid w:val="00171423"/>
    <w:rsid w:val="00171CBC"/>
    <w:rsid w:val="00171D95"/>
    <w:rsid w:val="00172964"/>
    <w:rsid w:val="00172B70"/>
    <w:rsid w:val="0017317F"/>
    <w:rsid w:val="00173728"/>
    <w:rsid w:val="0017387F"/>
    <w:rsid w:val="00173F9E"/>
    <w:rsid w:val="001742B3"/>
    <w:rsid w:val="00174795"/>
    <w:rsid w:val="001766CC"/>
    <w:rsid w:val="00177D97"/>
    <w:rsid w:val="0018007D"/>
    <w:rsid w:val="001802CF"/>
    <w:rsid w:val="00180C4C"/>
    <w:rsid w:val="00181A01"/>
    <w:rsid w:val="00181CE2"/>
    <w:rsid w:val="00182DD3"/>
    <w:rsid w:val="00182F14"/>
    <w:rsid w:val="00182FEF"/>
    <w:rsid w:val="0018300F"/>
    <w:rsid w:val="00183610"/>
    <w:rsid w:val="001853D2"/>
    <w:rsid w:val="00185FF3"/>
    <w:rsid w:val="001864B7"/>
    <w:rsid w:val="0018696E"/>
    <w:rsid w:val="00186B1F"/>
    <w:rsid w:val="001902C4"/>
    <w:rsid w:val="001906D3"/>
    <w:rsid w:val="00190F03"/>
    <w:rsid w:val="00191025"/>
    <w:rsid w:val="001917B5"/>
    <w:rsid w:val="00191CCD"/>
    <w:rsid w:val="001925A3"/>
    <w:rsid w:val="0019309E"/>
    <w:rsid w:val="00193A31"/>
    <w:rsid w:val="00194463"/>
    <w:rsid w:val="001946F4"/>
    <w:rsid w:val="00195195"/>
    <w:rsid w:val="00195368"/>
    <w:rsid w:val="001959C1"/>
    <w:rsid w:val="001959D6"/>
    <w:rsid w:val="00195A3B"/>
    <w:rsid w:val="00195AE9"/>
    <w:rsid w:val="00195CDB"/>
    <w:rsid w:val="001960BC"/>
    <w:rsid w:val="00197DF7"/>
    <w:rsid w:val="001A0884"/>
    <w:rsid w:val="001A0B6A"/>
    <w:rsid w:val="001A26BF"/>
    <w:rsid w:val="001A280F"/>
    <w:rsid w:val="001A2EA7"/>
    <w:rsid w:val="001A33FD"/>
    <w:rsid w:val="001A3605"/>
    <w:rsid w:val="001A38CC"/>
    <w:rsid w:val="001A5A55"/>
    <w:rsid w:val="001A7143"/>
    <w:rsid w:val="001A76AF"/>
    <w:rsid w:val="001B12B8"/>
    <w:rsid w:val="001B1C9C"/>
    <w:rsid w:val="001B1D6A"/>
    <w:rsid w:val="001B2E68"/>
    <w:rsid w:val="001B309E"/>
    <w:rsid w:val="001B3F3D"/>
    <w:rsid w:val="001B408D"/>
    <w:rsid w:val="001B41FF"/>
    <w:rsid w:val="001B4D39"/>
    <w:rsid w:val="001B6425"/>
    <w:rsid w:val="001B7D46"/>
    <w:rsid w:val="001C0E6F"/>
    <w:rsid w:val="001C15B6"/>
    <w:rsid w:val="001C166D"/>
    <w:rsid w:val="001C1A59"/>
    <w:rsid w:val="001C1DF2"/>
    <w:rsid w:val="001C1E39"/>
    <w:rsid w:val="001C228A"/>
    <w:rsid w:val="001C25EF"/>
    <w:rsid w:val="001C2D78"/>
    <w:rsid w:val="001C392E"/>
    <w:rsid w:val="001C43D4"/>
    <w:rsid w:val="001C490F"/>
    <w:rsid w:val="001C4A2C"/>
    <w:rsid w:val="001C4D7D"/>
    <w:rsid w:val="001C57A1"/>
    <w:rsid w:val="001C58B7"/>
    <w:rsid w:val="001C618E"/>
    <w:rsid w:val="001C6956"/>
    <w:rsid w:val="001C69EC"/>
    <w:rsid w:val="001C7267"/>
    <w:rsid w:val="001C7778"/>
    <w:rsid w:val="001C7C15"/>
    <w:rsid w:val="001D0A45"/>
    <w:rsid w:val="001D0EBE"/>
    <w:rsid w:val="001D0ED0"/>
    <w:rsid w:val="001D1449"/>
    <w:rsid w:val="001D24E8"/>
    <w:rsid w:val="001D2617"/>
    <w:rsid w:val="001D3F9B"/>
    <w:rsid w:val="001D5FE8"/>
    <w:rsid w:val="001D60F1"/>
    <w:rsid w:val="001D68D0"/>
    <w:rsid w:val="001E04E8"/>
    <w:rsid w:val="001E0D37"/>
    <w:rsid w:val="001E1025"/>
    <w:rsid w:val="001E1AF5"/>
    <w:rsid w:val="001E1F2D"/>
    <w:rsid w:val="001E2160"/>
    <w:rsid w:val="001E26BF"/>
    <w:rsid w:val="001E2E0A"/>
    <w:rsid w:val="001E2FA9"/>
    <w:rsid w:val="001E3383"/>
    <w:rsid w:val="001E3928"/>
    <w:rsid w:val="001E4A0B"/>
    <w:rsid w:val="001E4CB0"/>
    <w:rsid w:val="001E5455"/>
    <w:rsid w:val="001E56C7"/>
    <w:rsid w:val="001E581E"/>
    <w:rsid w:val="001E58DA"/>
    <w:rsid w:val="001E5FFB"/>
    <w:rsid w:val="001E6062"/>
    <w:rsid w:val="001E6DFE"/>
    <w:rsid w:val="001E740E"/>
    <w:rsid w:val="001E7C65"/>
    <w:rsid w:val="001F104B"/>
    <w:rsid w:val="001F1DA1"/>
    <w:rsid w:val="001F1DDF"/>
    <w:rsid w:val="001F231B"/>
    <w:rsid w:val="001F250D"/>
    <w:rsid w:val="001F39F8"/>
    <w:rsid w:val="001F3FA1"/>
    <w:rsid w:val="001F40E0"/>
    <w:rsid w:val="001F4F1D"/>
    <w:rsid w:val="001F582E"/>
    <w:rsid w:val="001F588E"/>
    <w:rsid w:val="001F6560"/>
    <w:rsid w:val="001F67EA"/>
    <w:rsid w:val="001F6BDD"/>
    <w:rsid w:val="001F716C"/>
    <w:rsid w:val="001F7B77"/>
    <w:rsid w:val="002006E5"/>
    <w:rsid w:val="002014BE"/>
    <w:rsid w:val="0020223A"/>
    <w:rsid w:val="0020280E"/>
    <w:rsid w:val="00202B4E"/>
    <w:rsid w:val="0020326B"/>
    <w:rsid w:val="0020403A"/>
    <w:rsid w:val="00204884"/>
    <w:rsid w:val="002056B6"/>
    <w:rsid w:val="002057E5"/>
    <w:rsid w:val="00206D58"/>
    <w:rsid w:val="002070C0"/>
    <w:rsid w:val="0020763B"/>
    <w:rsid w:val="002100A7"/>
    <w:rsid w:val="002102BB"/>
    <w:rsid w:val="00211382"/>
    <w:rsid w:val="002114C2"/>
    <w:rsid w:val="0021265C"/>
    <w:rsid w:val="00213BD6"/>
    <w:rsid w:val="00213E39"/>
    <w:rsid w:val="00214A08"/>
    <w:rsid w:val="00215372"/>
    <w:rsid w:val="002166DC"/>
    <w:rsid w:val="0021682B"/>
    <w:rsid w:val="00216F12"/>
    <w:rsid w:val="0021755D"/>
    <w:rsid w:val="00217C3F"/>
    <w:rsid w:val="00217DFE"/>
    <w:rsid w:val="00220D16"/>
    <w:rsid w:val="00221242"/>
    <w:rsid w:val="00221A72"/>
    <w:rsid w:val="00221F8A"/>
    <w:rsid w:val="00222542"/>
    <w:rsid w:val="00222749"/>
    <w:rsid w:val="002228FC"/>
    <w:rsid w:val="00222A92"/>
    <w:rsid w:val="00222CE6"/>
    <w:rsid w:val="00224F49"/>
    <w:rsid w:val="0022523E"/>
    <w:rsid w:val="00225332"/>
    <w:rsid w:val="002261A0"/>
    <w:rsid w:val="002262CA"/>
    <w:rsid w:val="00227989"/>
    <w:rsid w:val="00227A22"/>
    <w:rsid w:val="00227D5E"/>
    <w:rsid w:val="00230351"/>
    <w:rsid w:val="00230644"/>
    <w:rsid w:val="0023174B"/>
    <w:rsid w:val="00233B81"/>
    <w:rsid w:val="00233CCD"/>
    <w:rsid w:val="00233D6D"/>
    <w:rsid w:val="0023422D"/>
    <w:rsid w:val="00234784"/>
    <w:rsid w:val="00234A2E"/>
    <w:rsid w:val="00234C75"/>
    <w:rsid w:val="00235B20"/>
    <w:rsid w:val="00235ECC"/>
    <w:rsid w:val="00235F6B"/>
    <w:rsid w:val="00236659"/>
    <w:rsid w:val="00240980"/>
    <w:rsid w:val="00241840"/>
    <w:rsid w:val="00242AE0"/>
    <w:rsid w:val="00242D01"/>
    <w:rsid w:val="00243306"/>
    <w:rsid w:val="00244154"/>
    <w:rsid w:val="0024451F"/>
    <w:rsid w:val="0024490C"/>
    <w:rsid w:val="00244FED"/>
    <w:rsid w:val="00245A5F"/>
    <w:rsid w:val="00245A67"/>
    <w:rsid w:val="00245B2D"/>
    <w:rsid w:val="00245C19"/>
    <w:rsid w:val="00247496"/>
    <w:rsid w:val="00247DF5"/>
    <w:rsid w:val="0025092C"/>
    <w:rsid w:val="00250966"/>
    <w:rsid w:val="00251DFD"/>
    <w:rsid w:val="00251FFA"/>
    <w:rsid w:val="00252E36"/>
    <w:rsid w:val="002533E3"/>
    <w:rsid w:val="00253759"/>
    <w:rsid w:val="0025381B"/>
    <w:rsid w:val="002540B4"/>
    <w:rsid w:val="002552A7"/>
    <w:rsid w:val="00255EB8"/>
    <w:rsid w:val="00256698"/>
    <w:rsid w:val="00256B83"/>
    <w:rsid w:val="00256FD9"/>
    <w:rsid w:val="00257166"/>
    <w:rsid w:val="0025757B"/>
    <w:rsid w:val="00257967"/>
    <w:rsid w:val="00257D1C"/>
    <w:rsid w:val="00260375"/>
    <w:rsid w:val="0026091E"/>
    <w:rsid w:val="002609F4"/>
    <w:rsid w:val="0026219D"/>
    <w:rsid w:val="00262934"/>
    <w:rsid w:val="00262EB2"/>
    <w:rsid w:val="00262F36"/>
    <w:rsid w:val="0026372D"/>
    <w:rsid w:val="00263AFA"/>
    <w:rsid w:val="00263CBF"/>
    <w:rsid w:val="00263E7B"/>
    <w:rsid w:val="002644EF"/>
    <w:rsid w:val="0026470A"/>
    <w:rsid w:val="00264CFB"/>
    <w:rsid w:val="002650C7"/>
    <w:rsid w:val="00265275"/>
    <w:rsid w:val="00265739"/>
    <w:rsid w:val="002663A8"/>
    <w:rsid w:val="00266897"/>
    <w:rsid w:val="00270111"/>
    <w:rsid w:val="00270C5A"/>
    <w:rsid w:val="002713FC"/>
    <w:rsid w:val="002724BD"/>
    <w:rsid w:val="00272622"/>
    <w:rsid w:val="0027266E"/>
    <w:rsid w:val="0027280D"/>
    <w:rsid w:val="00273041"/>
    <w:rsid w:val="00273351"/>
    <w:rsid w:val="0027389C"/>
    <w:rsid w:val="002749D1"/>
    <w:rsid w:val="00274B52"/>
    <w:rsid w:val="00274C44"/>
    <w:rsid w:val="0027511B"/>
    <w:rsid w:val="002752CA"/>
    <w:rsid w:val="00275370"/>
    <w:rsid w:val="00276094"/>
    <w:rsid w:val="0027628E"/>
    <w:rsid w:val="002763AA"/>
    <w:rsid w:val="0027660F"/>
    <w:rsid w:val="00277367"/>
    <w:rsid w:val="00277B05"/>
    <w:rsid w:val="00280CA3"/>
    <w:rsid w:val="0028248E"/>
    <w:rsid w:val="00282888"/>
    <w:rsid w:val="00282B6A"/>
    <w:rsid w:val="00283000"/>
    <w:rsid w:val="0028313F"/>
    <w:rsid w:val="00284167"/>
    <w:rsid w:val="00284289"/>
    <w:rsid w:val="00284F9C"/>
    <w:rsid w:val="002852B8"/>
    <w:rsid w:val="0028548A"/>
    <w:rsid w:val="00285B6A"/>
    <w:rsid w:val="002866F7"/>
    <w:rsid w:val="002871F2"/>
    <w:rsid w:val="00287E1D"/>
    <w:rsid w:val="002912EB"/>
    <w:rsid w:val="00291D25"/>
    <w:rsid w:val="00291E48"/>
    <w:rsid w:val="002921CB"/>
    <w:rsid w:val="0029237E"/>
    <w:rsid w:val="00292C5D"/>
    <w:rsid w:val="00292EF5"/>
    <w:rsid w:val="00293033"/>
    <w:rsid w:val="00293845"/>
    <w:rsid w:val="00293F01"/>
    <w:rsid w:val="0029510D"/>
    <w:rsid w:val="00295BD1"/>
    <w:rsid w:val="00295F14"/>
    <w:rsid w:val="00296BA7"/>
    <w:rsid w:val="00296DE8"/>
    <w:rsid w:val="00296F3A"/>
    <w:rsid w:val="00296FF5"/>
    <w:rsid w:val="00296FFE"/>
    <w:rsid w:val="00297722"/>
    <w:rsid w:val="0029797C"/>
    <w:rsid w:val="002A0276"/>
    <w:rsid w:val="002A09AE"/>
    <w:rsid w:val="002A12CA"/>
    <w:rsid w:val="002A1E56"/>
    <w:rsid w:val="002A3129"/>
    <w:rsid w:val="002A5484"/>
    <w:rsid w:val="002A564E"/>
    <w:rsid w:val="002A582B"/>
    <w:rsid w:val="002A6622"/>
    <w:rsid w:val="002A67D8"/>
    <w:rsid w:val="002A7031"/>
    <w:rsid w:val="002A7687"/>
    <w:rsid w:val="002A795C"/>
    <w:rsid w:val="002A7E59"/>
    <w:rsid w:val="002A7ECB"/>
    <w:rsid w:val="002B0598"/>
    <w:rsid w:val="002B07C8"/>
    <w:rsid w:val="002B08C4"/>
    <w:rsid w:val="002B1FE1"/>
    <w:rsid w:val="002B2016"/>
    <w:rsid w:val="002B284B"/>
    <w:rsid w:val="002B2956"/>
    <w:rsid w:val="002B2A44"/>
    <w:rsid w:val="002B2C84"/>
    <w:rsid w:val="002B3293"/>
    <w:rsid w:val="002B39B0"/>
    <w:rsid w:val="002B3AD8"/>
    <w:rsid w:val="002B3E89"/>
    <w:rsid w:val="002B4309"/>
    <w:rsid w:val="002B4848"/>
    <w:rsid w:val="002B4E61"/>
    <w:rsid w:val="002B6A8F"/>
    <w:rsid w:val="002B7572"/>
    <w:rsid w:val="002B780F"/>
    <w:rsid w:val="002B79B0"/>
    <w:rsid w:val="002C0B47"/>
    <w:rsid w:val="002C0C4F"/>
    <w:rsid w:val="002C0C78"/>
    <w:rsid w:val="002C0F6C"/>
    <w:rsid w:val="002C1191"/>
    <w:rsid w:val="002C2D1B"/>
    <w:rsid w:val="002C2EA6"/>
    <w:rsid w:val="002C37EB"/>
    <w:rsid w:val="002C3A60"/>
    <w:rsid w:val="002C3D3E"/>
    <w:rsid w:val="002C49DF"/>
    <w:rsid w:val="002C5538"/>
    <w:rsid w:val="002C6428"/>
    <w:rsid w:val="002C7E3B"/>
    <w:rsid w:val="002C7FFE"/>
    <w:rsid w:val="002D1536"/>
    <w:rsid w:val="002D19D6"/>
    <w:rsid w:val="002D1A98"/>
    <w:rsid w:val="002D326D"/>
    <w:rsid w:val="002D35D6"/>
    <w:rsid w:val="002D4085"/>
    <w:rsid w:val="002D4B55"/>
    <w:rsid w:val="002D5731"/>
    <w:rsid w:val="002D69D1"/>
    <w:rsid w:val="002D7381"/>
    <w:rsid w:val="002D73F6"/>
    <w:rsid w:val="002D7DB5"/>
    <w:rsid w:val="002E0560"/>
    <w:rsid w:val="002E1057"/>
    <w:rsid w:val="002E155D"/>
    <w:rsid w:val="002E1E21"/>
    <w:rsid w:val="002E20DB"/>
    <w:rsid w:val="002E211E"/>
    <w:rsid w:val="002E294C"/>
    <w:rsid w:val="002E2C32"/>
    <w:rsid w:val="002E2DB3"/>
    <w:rsid w:val="002E3B76"/>
    <w:rsid w:val="002E3FCD"/>
    <w:rsid w:val="002E4B2D"/>
    <w:rsid w:val="002E4B3D"/>
    <w:rsid w:val="002E6170"/>
    <w:rsid w:val="002E6859"/>
    <w:rsid w:val="002E6A09"/>
    <w:rsid w:val="002E6AB3"/>
    <w:rsid w:val="002E7BE7"/>
    <w:rsid w:val="002E7FAD"/>
    <w:rsid w:val="002F00DB"/>
    <w:rsid w:val="002F0340"/>
    <w:rsid w:val="002F044B"/>
    <w:rsid w:val="002F0979"/>
    <w:rsid w:val="002F10AF"/>
    <w:rsid w:val="002F175C"/>
    <w:rsid w:val="002F1B90"/>
    <w:rsid w:val="002F1C5A"/>
    <w:rsid w:val="002F21AD"/>
    <w:rsid w:val="002F23BF"/>
    <w:rsid w:val="002F302F"/>
    <w:rsid w:val="002F32C5"/>
    <w:rsid w:val="002F4C9C"/>
    <w:rsid w:val="002F4E17"/>
    <w:rsid w:val="002F58F9"/>
    <w:rsid w:val="002F614D"/>
    <w:rsid w:val="002F6716"/>
    <w:rsid w:val="002F78F2"/>
    <w:rsid w:val="00300861"/>
    <w:rsid w:val="0030169A"/>
    <w:rsid w:val="0030343F"/>
    <w:rsid w:val="003035B1"/>
    <w:rsid w:val="003036A1"/>
    <w:rsid w:val="00304054"/>
    <w:rsid w:val="003049C2"/>
    <w:rsid w:val="00304CB9"/>
    <w:rsid w:val="00305ADE"/>
    <w:rsid w:val="00306BB1"/>
    <w:rsid w:val="00307B0A"/>
    <w:rsid w:val="003107E1"/>
    <w:rsid w:val="00310A54"/>
    <w:rsid w:val="0031102F"/>
    <w:rsid w:val="003118B5"/>
    <w:rsid w:val="00311BFF"/>
    <w:rsid w:val="00311E3C"/>
    <w:rsid w:val="00311E82"/>
    <w:rsid w:val="00311F5A"/>
    <w:rsid w:val="0031265B"/>
    <w:rsid w:val="003127A7"/>
    <w:rsid w:val="00312FDC"/>
    <w:rsid w:val="003132B6"/>
    <w:rsid w:val="0031381F"/>
    <w:rsid w:val="003145C8"/>
    <w:rsid w:val="00314B5E"/>
    <w:rsid w:val="003151AB"/>
    <w:rsid w:val="003157A0"/>
    <w:rsid w:val="003158C0"/>
    <w:rsid w:val="00316D9F"/>
    <w:rsid w:val="00316F4E"/>
    <w:rsid w:val="00317144"/>
    <w:rsid w:val="00320698"/>
    <w:rsid w:val="0032091B"/>
    <w:rsid w:val="00320A71"/>
    <w:rsid w:val="0032131F"/>
    <w:rsid w:val="003219EF"/>
    <w:rsid w:val="00321BD2"/>
    <w:rsid w:val="00321FA9"/>
    <w:rsid w:val="00322412"/>
    <w:rsid w:val="00322734"/>
    <w:rsid w:val="0032290F"/>
    <w:rsid w:val="00322E0C"/>
    <w:rsid w:val="00323403"/>
    <w:rsid w:val="00323446"/>
    <w:rsid w:val="00323E4F"/>
    <w:rsid w:val="003240F2"/>
    <w:rsid w:val="00324599"/>
    <w:rsid w:val="00324A9A"/>
    <w:rsid w:val="00324B45"/>
    <w:rsid w:val="00324B81"/>
    <w:rsid w:val="00325072"/>
    <w:rsid w:val="0032519E"/>
    <w:rsid w:val="003252E4"/>
    <w:rsid w:val="00326287"/>
    <w:rsid w:val="003268DE"/>
    <w:rsid w:val="003277B6"/>
    <w:rsid w:val="00327841"/>
    <w:rsid w:val="00330282"/>
    <w:rsid w:val="00330AF2"/>
    <w:rsid w:val="00330E6D"/>
    <w:rsid w:val="00330EF0"/>
    <w:rsid w:val="00331092"/>
    <w:rsid w:val="00331815"/>
    <w:rsid w:val="00332804"/>
    <w:rsid w:val="00332A37"/>
    <w:rsid w:val="00332BF4"/>
    <w:rsid w:val="003332D8"/>
    <w:rsid w:val="003343AA"/>
    <w:rsid w:val="00334684"/>
    <w:rsid w:val="0033495F"/>
    <w:rsid w:val="00334AA9"/>
    <w:rsid w:val="00334FE7"/>
    <w:rsid w:val="00337291"/>
    <w:rsid w:val="0034097B"/>
    <w:rsid w:val="00340FF6"/>
    <w:rsid w:val="00342B49"/>
    <w:rsid w:val="00343A1E"/>
    <w:rsid w:val="00343CC4"/>
    <w:rsid w:val="0034438A"/>
    <w:rsid w:val="00345461"/>
    <w:rsid w:val="0034547F"/>
    <w:rsid w:val="00345B46"/>
    <w:rsid w:val="00345D7C"/>
    <w:rsid w:val="0034659A"/>
    <w:rsid w:val="00346BAB"/>
    <w:rsid w:val="00346DD6"/>
    <w:rsid w:val="00347E2A"/>
    <w:rsid w:val="003500E5"/>
    <w:rsid w:val="0035048D"/>
    <w:rsid w:val="00350EC7"/>
    <w:rsid w:val="003516ED"/>
    <w:rsid w:val="00351D2B"/>
    <w:rsid w:val="00352205"/>
    <w:rsid w:val="00352C53"/>
    <w:rsid w:val="00353210"/>
    <w:rsid w:val="0035332C"/>
    <w:rsid w:val="003537EF"/>
    <w:rsid w:val="00353EEA"/>
    <w:rsid w:val="00354A1A"/>
    <w:rsid w:val="00354C29"/>
    <w:rsid w:val="0035513C"/>
    <w:rsid w:val="003551D0"/>
    <w:rsid w:val="00355D04"/>
    <w:rsid w:val="00355F8A"/>
    <w:rsid w:val="00357266"/>
    <w:rsid w:val="00357AA3"/>
    <w:rsid w:val="00360118"/>
    <w:rsid w:val="00360CD3"/>
    <w:rsid w:val="00360E4F"/>
    <w:rsid w:val="00361AE0"/>
    <w:rsid w:val="00361AE9"/>
    <w:rsid w:val="00361E3B"/>
    <w:rsid w:val="003625A8"/>
    <w:rsid w:val="00362C70"/>
    <w:rsid w:val="00363DC4"/>
    <w:rsid w:val="00363F58"/>
    <w:rsid w:val="0036416A"/>
    <w:rsid w:val="0036440A"/>
    <w:rsid w:val="0036473F"/>
    <w:rsid w:val="00365899"/>
    <w:rsid w:val="00366507"/>
    <w:rsid w:val="00366D13"/>
    <w:rsid w:val="003674EE"/>
    <w:rsid w:val="00367AAF"/>
    <w:rsid w:val="00370BA7"/>
    <w:rsid w:val="00370DF9"/>
    <w:rsid w:val="003711CC"/>
    <w:rsid w:val="003720C4"/>
    <w:rsid w:val="00372F2E"/>
    <w:rsid w:val="003734E1"/>
    <w:rsid w:val="00373B65"/>
    <w:rsid w:val="00373BC7"/>
    <w:rsid w:val="00374FEB"/>
    <w:rsid w:val="00375507"/>
    <w:rsid w:val="00375AF8"/>
    <w:rsid w:val="00375B97"/>
    <w:rsid w:val="00375FFC"/>
    <w:rsid w:val="003763C2"/>
    <w:rsid w:val="00376480"/>
    <w:rsid w:val="00376896"/>
    <w:rsid w:val="00376A15"/>
    <w:rsid w:val="00376D49"/>
    <w:rsid w:val="00376D52"/>
    <w:rsid w:val="003775FC"/>
    <w:rsid w:val="00377716"/>
    <w:rsid w:val="00377972"/>
    <w:rsid w:val="00380E5A"/>
    <w:rsid w:val="0038180F"/>
    <w:rsid w:val="0038199A"/>
    <w:rsid w:val="0038199F"/>
    <w:rsid w:val="00382104"/>
    <w:rsid w:val="00382449"/>
    <w:rsid w:val="0038266F"/>
    <w:rsid w:val="00382FE7"/>
    <w:rsid w:val="0038329B"/>
    <w:rsid w:val="003836F9"/>
    <w:rsid w:val="00383DFF"/>
    <w:rsid w:val="00383FB2"/>
    <w:rsid w:val="00383FF6"/>
    <w:rsid w:val="003847BE"/>
    <w:rsid w:val="00384955"/>
    <w:rsid w:val="0038495F"/>
    <w:rsid w:val="00384AB2"/>
    <w:rsid w:val="003850FD"/>
    <w:rsid w:val="003852EB"/>
    <w:rsid w:val="003854C7"/>
    <w:rsid w:val="00385C74"/>
    <w:rsid w:val="00385F91"/>
    <w:rsid w:val="0039084F"/>
    <w:rsid w:val="00390A2D"/>
    <w:rsid w:val="00390F72"/>
    <w:rsid w:val="00391B12"/>
    <w:rsid w:val="00391C7C"/>
    <w:rsid w:val="00393108"/>
    <w:rsid w:val="00393146"/>
    <w:rsid w:val="00393319"/>
    <w:rsid w:val="00393EBE"/>
    <w:rsid w:val="00394566"/>
    <w:rsid w:val="0039484B"/>
    <w:rsid w:val="00394D91"/>
    <w:rsid w:val="00394E10"/>
    <w:rsid w:val="003950DB"/>
    <w:rsid w:val="00395BC1"/>
    <w:rsid w:val="0039662A"/>
    <w:rsid w:val="0039685E"/>
    <w:rsid w:val="00396EDC"/>
    <w:rsid w:val="00396FB2"/>
    <w:rsid w:val="00397B91"/>
    <w:rsid w:val="003A0C3C"/>
    <w:rsid w:val="003A132E"/>
    <w:rsid w:val="003A149B"/>
    <w:rsid w:val="003A1DFD"/>
    <w:rsid w:val="003A26A4"/>
    <w:rsid w:val="003A2AFA"/>
    <w:rsid w:val="003A2B41"/>
    <w:rsid w:val="003A2E99"/>
    <w:rsid w:val="003A319B"/>
    <w:rsid w:val="003A326C"/>
    <w:rsid w:val="003A3822"/>
    <w:rsid w:val="003A3846"/>
    <w:rsid w:val="003A3A45"/>
    <w:rsid w:val="003A41BD"/>
    <w:rsid w:val="003A459E"/>
    <w:rsid w:val="003A45F6"/>
    <w:rsid w:val="003A4EF1"/>
    <w:rsid w:val="003A50B4"/>
    <w:rsid w:val="003A5BBE"/>
    <w:rsid w:val="003A5D19"/>
    <w:rsid w:val="003A6D26"/>
    <w:rsid w:val="003A760F"/>
    <w:rsid w:val="003B009E"/>
    <w:rsid w:val="003B03D7"/>
    <w:rsid w:val="003B044D"/>
    <w:rsid w:val="003B09F0"/>
    <w:rsid w:val="003B12AC"/>
    <w:rsid w:val="003B1454"/>
    <w:rsid w:val="003B189C"/>
    <w:rsid w:val="003B23F4"/>
    <w:rsid w:val="003B309C"/>
    <w:rsid w:val="003B36B2"/>
    <w:rsid w:val="003B37EA"/>
    <w:rsid w:val="003B37FF"/>
    <w:rsid w:val="003B4428"/>
    <w:rsid w:val="003B5097"/>
    <w:rsid w:val="003B579C"/>
    <w:rsid w:val="003B5819"/>
    <w:rsid w:val="003B5BAC"/>
    <w:rsid w:val="003B624F"/>
    <w:rsid w:val="003B6D90"/>
    <w:rsid w:val="003B76E3"/>
    <w:rsid w:val="003C0486"/>
    <w:rsid w:val="003C0F39"/>
    <w:rsid w:val="003C193A"/>
    <w:rsid w:val="003C2BEC"/>
    <w:rsid w:val="003C2FE1"/>
    <w:rsid w:val="003C33A7"/>
    <w:rsid w:val="003C3806"/>
    <w:rsid w:val="003C3AB0"/>
    <w:rsid w:val="003C40EF"/>
    <w:rsid w:val="003C49A1"/>
    <w:rsid w:val="003C52DE"/>
    <w:rsid w:val="003C628D"/>
    <w:rsid w:val="003C6C2E"/>
    <w:rsid w:val="003C725A"/>
    <w:rsid w:val="003C7309"/>
    <w:rsid w:val="003C7A47"/>
    <w:rsid w:val="003D0485"/>
    <w:rsid w:val="003D1E97"/>
    <w:rsid w:val="003D258A"/>
    <w:rsid w:val="003D259A"/>
    <w:rsid w:val="003D25BE"/>
    <w:rsid w:val="003D2F4E"/>
    <w:rsid w:val="003D3235"/>
    <w:rsid w:val="003D37BD"/>
    <w:rsid w:val="003D4664"/>
    <w:rsid w:val="003D48E3"/>
    <w:rsid w:val="003D50DA"/>
    <w:rsid w:val="003D5F89"/>
    <w:rsid w:val="003D6024"/>
    <w:rsid w:val="003D67AE"/>
    <w:rsid w:val="003D6C21"/>
    <w:rsid w:val="003D6E71"/>
    <w:rsid w:val="003D7284"/>
    <w:rsid w:val="003D7A13"/>
    <w:rsid w:val="003D7D13"/>
    <w:rsid w:val="003E032D"/>
    <w:rsid w:val="003E0CFC"/>
    <w:rsid w:val="003E1D49"/>
    <w:rsid w:val="003E1FF7"/>
    <w:rsid w:val="003E27FC"/>
    <w:rsid w:val="003E3456"/>
    <w:rsid w:val="003E3B10"/>
    <w:rsid w:val="003E41C8"/>
    <w:rsid w:val="003E4F74"/>
    <w:rsid w:val="003E5310"/>
    <w:rsid w:val="003E5BB1"/>
    <w:rsid w:val="003E6707"/>
    <w:rsid w:val="003E6E7F"/>
    <w:rsid w:val="003F03F1"/>
    <w:rsid w:val="003F1D2A"/>
    <w:rsid w:val="003F2EA0"/>
    <w:rsid w:val="003F36D6"/>
    <w:rsid w:val="003F47D5"/>
    <w:rsid w:val="003F49A4"/>
    <w:rsid w:val="003F554A"/>
    <w:rsid w:val="003F57A1"/>
    <w:rsid w:val="003F58D8"/>
    <w:rsid w:val="003F5BE8"/>
    <w:rsid w:val="003F6071"/>
    <w:rsid w:val="00401248"/>
    <w:rsid w:val="0040128A"/>
    <w:rsid w:val="00401791"/>
    <w:rsid w:val="00401E5A"/>
    <w:rsid w:val="00402B18"/>
    <w:rsid w:val="00402D50"/>
    <w:rsid w:val="00403DE1"/>
    <w:rsid w:val="00403E8E"/>
    <w:rsid w:val="00404AA5"/>
    <w:rsid w:val="00404EEA"/>
    <w:rsid w:val="00405406"/>
    <w:rsid w:val="00405730"/>
    <w:rsid w:val="00405A09"/>
    <w:rsid w:val="00405A47"/>
    <w:rsid w:val="00406573"/>
    <w:rsid w:val="00406988"/>
    <w:rsid w:val="00406D8A"/>
    <w:rsid w:val="00406F5E"/>
    <w:rsid w:val="00407CF7"/>
    <w:rsid w:val="0041025F"/>
    <w:rsid w:val="00410393"/>
    <w:rsid w:val="004103EA"/>
    <w:rsid w:val="00410829"/>
    <w:rsid w:val="0041289D"/>
    <w:rsid w:val="00413008"/>
    <w:rsid w:val="00413161"/>
    <w:rsid w:val="004141A1"/>
    <w:rsid w:val="00414D48"/>
    <w:rsid w:val="004157B3"/>
    <w:rsid w:val="00415E71"/>
    <w:rsid w:val="00416185"/>
    <w:rsid w:val="0041639C"/>
    <w:rsid w:val="00417211"/>
    <w:rsid w:val="004174C4"/>
    <w:rsid w:val="004175B8"/>
    <w:rsid w:val="0041765A"/>
    <w:rsid w:val="00417712"/>
    <w:rsid w:val="004213B8"/>
    <w:rsid w:val="004216C0"/>
    <w:rsid w:val="00422DC0"/>
    <w:rsid w:val="004232BE"/>
    <w:rsid w:val="00425715"/>
    <w:rsid w:val="0042572C"/>
    <w:rsid w:val="00425AB9"/>
    <w:rsid w:val="00425CB1"/>
    <w:rsid w:val="00425CE9"/>
    <w:rsid w:val="00426846"/>
    <w:rsid w:val="004268D6"/>
    <w:rsid w:val="00426ADE"/>
    <w:rsid w:val="00426D06"/>
    <w:rsid w:val="00426FE6"/>
    <w:rsid w:val="00427AB8"/>
    <w:rsid w:val="00427B9C"/>
    <w:rsid w:val="00430022"/>
    <w:rsid w:val="004302DC"/>
    <w:rsid w:val="00430488"/>
    <w:rsid w:val="004305C6"/>
    <w:rsid w:val="00430C42"/>
    <w:rsid w:val="00430F55"/>
    <w:rsid w:val="00431151"/>
    <w:rsid w:val="00431813"/>
    <w:rsid w:val="0043203A"/>
    <w:rsid w:val="00432262"/>
    <w:rsid w:val="00432F1F"/>
    <w:rsid w:val="00432F40"/>
    <w:rsid w:val="004336C7"/>
    <w:rsid w:val="004337F5"/>
    <w:rsid w:val="00433A20"/>
    <w:rsid w:val="00435128"/>
    <w:rsid w:val="00435EED"/>
    <w:rsid w:val="00436578"/>
    <w:rsid w:val="0043677F"/>
    <w:rsid w:val="00436CC2"/>
    <w:rsid w:val="00437911"/>
    <w:rsid w:val="00437A5C"/>
    <w:rsid w:val="00437F3C"/>
    <w:rsid w:val="00440027"/>
    <w:rsid w:val="0044003B"/>
    <w:rsid w:val="00440059"/>
    <w:rsid w:val="00440707"/>
    <w:rsid w:val="00440C31"/>
    <w:rsid w:val="00440CF2"/>
    <w:rsid w:val="00440F9D"/>
    <w:rsid w:val="0044186E"/>
    <w:rsid w:val="0044259C"/>
    <w:rsid w:val="00442DFB"/>
    <w:rsid w:val="0044311D"/>
    <w:rsid w:val="00443709"/>
    <w:rsid w:val="0044410A"/>
    <w:rsid w:val="004449ED"/>
    <w:rsid w:val="00444BA8"/>
    <w:rsid w:val="00445B38"/>
    <w:rsid w:val="0044603C"/>
    <w:rsid w:val="004462CA"/>
    <w:rsid w:val="00447B76"/>
    <w:rsid w:val="00450E7C"/>
    <w:rsid w:val="00451059"/>
    <w:rsid w:val="00451BE1"/>
    <w:rsid w:val="00451CE9"/>
    <w:rsid w:val="004523D7"/>
    <w:rsid w:val="004527DF"/>
    <w:rsid w:val="00452C75"/>
    <w:rsid w:val="00452EFA"/>
    <w:rsid w:val="0045358E"/>
    <w:rsid w:val="00453D16"/>
    <w:rsid w:val="00454079"/>
    <w:rsid w:val="004549E6"/>
    <w:rsid w:val="00454B6A"/>
    <w:rsid w:val="00454EC7"/>
    <w:rsid w:val="00454ED0"/>
    <w:rsid w:val="004550B6"/>
    <w:rsid w:val="00455B08"/>
    <w:rsid w:val="00455C38"/>
    <w:rsid w:val="004562FA"/>
    <w:rsid w:val="004571D0"/>
    <w:rsid w:val="00457AC6"/>
    <w:rsid w:val="00457F92"/>
    <w:rsid w:val="004602D9"/>
    <w:rsid w:val="00460A6F"/>
    <w:rsid w:val="00460A79"/>
    <w:rsid w:val="00460E06"/>
    <w:rsid w:val="0046123B"/>
    <w:rsid w:val="00461469"/>
    <w:rsid w:val="004614B7"/>
    <w:rsid w:val="004621AA"/>
    <w:rsid w:val="00462C65"/>
    <w:rsid w:val="00462D66"/>
    <w:rsid w:val="0046411B"/>
    <w:rsid w:val="00465269"/>
    <w:rsid w:val="00466410"/>
    <w:rsid w:val="00466E4C"/>
    <w:rsid w:val="00470BCC"/>
    <w:rsid w:val="004711A7"/>
    <w:rsid w:val="00471368"/>
    <w:rsid w:val="004718CB"/>
    <w:rsid w:val="00471A82"/>
    <w:rsid w:val="00471ACA"/>
    <w:rsid w:val="00471F85"/>
    <w:rsid w:val="0047350D"/>
    <w:rsid w:val="004744BF"/>
    <w:rsid w:val="004757C7"/>
    <w:rsid w:val="00475895"/>
    <w:rsid w:val="00475B4C"/>
    <w:rsid w:val="004762B8"/>
    <w:rsid w:val="00476DEF"/>
    <w:rsid w:val="004776EF"/>
    <w:rsid w:val="00477CBE"/>
    <w:rsid w:val="00477EDB"/>
    <w:rsid w:val="004800F7"/>
    <w:rsid w:val="004808CB"/>
    <w:rsid w:val="00480E9F"/>
    <w:rsid w:val="004811AF"/>
    <w:rsid w:val="00482477"/>
    <w:rsid w:val="0048311C"/>
    <w:rsid w:val="00484079"/>
    <w:rsid w:val="004847DE"/>
    <w:rsid w:val="00484E23"/>
    <w:rsid w:val="00486202"/>
    <w:rsid w:val="00487B89"/>
    <w:rsid w:val="00491216"/>
    <w:rsid w:val="00491234"/>
    <w:rsid w:val="004919A7"/>
    <w:rsid w:val="00491B61"/>
    <w:rsid w:val="00491E52"/>
    <w:rsid w:val="00492EBA"/>
    <w:rsid w:val="00493694"/>
    <w:rsid w:val="0049386D"/>
    <w:rsid w:val="004941E1"/>
    <w:rsid w:val="00495E18"/>
    <w:rsid w:val="00495FA9"/>
    <w:rsid w:val="004961FB"/>
    <w:rsid w:val="0049665D"/>
    <w:rsid w:val="00496D06"/>
    <w:rsid w:val="00497481"/>
    <w:rsid w:val="0049790C"/>
    <w:rsid w:val="004A0312"/>
    <w:rsid w:val="004A0BBB"/>
    <w:rsid w:val="004A1133"/>
    <w:rsid w:val="004A16A4"/>
    <w:rsid w:val="004A16CA"/>
    <w:rsid w:val="004A23F4"/>
    <w:rsid w:val="004A2412"/>
    <w:rsid w:val="004A28B2"/>
    <w:rsid w:val="004A3484"/>
    <w:rsid w:val="004A3B3F"/>
    <w:rsid w:val="004A469B"/>
    <w:rsid w:val="004A552A"/>
    <w:rsid w:val="004A5748"/>
    <w:rsid w:val="004A5BEF"/>
    <w:rsid w:val="004A76AB"/>
    <w:rsid w:val="004A79E5"/>
    <w:rsid w:val="004B0654"/>
    <w:rsid w:val="004B0F7F"/>
    <w:rsid w:val="004B19CF"/>
    <w:rsid w:val="004B1B61"/>
    <w:rsid w:val="004B33E5"/>
    <w:rsid w:val="004B373B"/>
    <w:rsid w:val="004B3E64"/>
    <w:rsid w:val="004B4EB9"/>
    <w:rsid w:val="004B56E6"/>
    <w:rsid w:val="004B5F99"/>
    <w:rsid w:val="004B63D5"/>
    <w:rsid w:val="004B7182"/>
    <w:rsid w:val="004B7F5A"/>
    <w:rsid w:val="004C0149"/>
    <w:rsid w:val="004C01EA"/>
    <w:rsid w:val="004C1AE8"/>
    <w:rsid w:val="004C1F46"/>
    <w:rsid w:val="004C2A24"/>
    <w:rsid w:val="004C3679"/>
    <w:rsid w:val="004C38C6"/>
    <w:rsid w:val="004C3926"/>
    <w:rsid w:val="004C3C0B"/>
    <w:rsid w:val="004C45DC"/>
    <w:rsid w:val="004C50EB"/>
    <w:rsid w:val="004C6298"/>
    <w:rsid w:val="004C6812"/>
    <w:rsid w:val="004C6D02"/>
    <w:rsid w:val="004C7271"/>
    <w:rsid w:val="004C78EF"/>
    <w:rsid w:val="004C79D7"/>
    <w:rsid w:val="004C7DAC"/>
    <w:rsid w:val="004D00D5"/>
    <w:rsid w:val="004D00F0"/>
    <w:rsid w:val="004D04EF"/>
    <w:rsid w:val="004D2A99"/>
    <w:rsid w:val="004D38D0"/>
    <w:rsid w:val="004D4C23"/>
    <w:rsid w:val="004D4CE1"/>
    <w:rsid w:val="004D5188"/>
    <w:rsid w:val="004D522B"/>
    <w:rsid w:val="004D6310"/>
    <w:rsid w:val="004D6686"/>
    <w:rsid w:val="004D6700"/>
    <w:rsid w:val="004D6C45"/>
    <w:rsid w:val="004D7AF6"/>
    <w:rsid w:val="004D7E5B"/>
    <w:rsid w:val="004E01F6"/>
    <w:rsid w:val="004E074A"/>
    <w:rsid w:val="004E0C2A"/>
    <w:rsid w:val="004E1014"/>
    <w:rsid w:val="004E1D5E"/>
    <w:rsid w:val="004E2764"/>
    <w:rsid w:val="004E2DA5"/>
    <w:rsid w:val="004E3257"/>
    <w:rsid w:val="004E36C2"/>
    <w:rsid w:val="004E3ABC"/>
    <w:rsid w:val="004E4023"/>
    <w:rsid w:val="004E451F"/>
    <w:rsid w:val="004E5684"/>
    <w:rsid w:val="004E606D"/>
    <w:rsid w:val="004E7522"/>
    <w:rsid w:val="004E7AE1"/>
    <w:rsid w:val="004E7D60"/>
    <w:rsid w:val="004F00AA"/>
    <w:rsid w:val="004F010F"/>
    <w:rsid w:val="004F12F2"/>
    <w:rsid w:val="004F1CF9"/>
    <w:rsid w:val="004F23A2"/>
    <w:rsid w:val="004F290B"/>
    <w:rsid w:val="004F300C"/>
    <w:rsid w:val="004F31D6"/>
    <w:rsid w:val="004F43F8"/>
    <w:rsid w:val="004F642E"/>
    <w:rsid w:val="004F66DC"/>
    <w:rsid w:val="004F6A8D"/>
    <w:rsid w:val="004F6B0D"/>
    <w:rsid w:val="0050026E"/>
    <w:rsid w:val="00500B29"/>
    <w:rsid w:val="005024CA"/>
    <w:rsid w:val="00502A92"/>
    <w:rsid w:val="00505095"/>
    <w:rsid w:val="00505556"/>
    <w:rsid w:val="00506541"/>
    <w:rsid w:val="005065D1"/>
    <w:rsid w:val="00507E1C"/>
    <w:rsid w:val="00507FD8"/>
    <w:rsid w:val="00510638"/>
    <w:rsid w:val="005114FC"/>
    <w:rsid w:val="00511A19"/>
    <w:rsid w:val="00511D23"/>
    <w:rsid w:val="00512090"/>
    <w:rsid w:val="0051367D"/>
    <w:rsid w:val="0051445B"/>
    <w:rsid w:val="00514B72"/>
    <w:rsid w:val="005155BB"/>
    <w:rsid w:val="00515680"/>
    <w:rsid w:val="005158E2"/>
    <w:rsid w:val="00515AB2"/>
    <w:rsid w:val="00515D11"/>
    <w:rsid w:val="00516874"/>
    <w:rsid w:val="00516F05"/>
    <w:rsid w:val="005178B1"/>
    <w:rsid w:val="00520036"/>
    <w:rsid w:val="005200E1"/>
    <w:rsid w:val="005209D5"/>
    <w:rsid w:val="00522213"/>
    <w:rsid w:val="00522ADB"/>
    <w:rsid w:val="00522B6F"/>
    <w:rsid w:val="00523333"/>
    <w:rsid w:val="0052344C"/>
    <w:rsid w:val="005236F4"/>
    <w:rsid w:val="00523C46"/>
    <w:rsid w:val="00523DB1"/>
    <w:rsid w:val="00524507"/>
    <w:rsid w:val="0052465A"/>
    <w:rsid w:val="00524A9C"/>
    <w:rsid w:val="00524DB2"/>
    <w:rsid w:val="00524FA2"/>
    <w:rsid w:val="00525A30"/>
    <w:rsid w:val="0052652E"/>
    <w:rsid w:val="0052690C"/>
    <w:rsid w:val="00527A8A"/>
    <w:rsid w:val="00530D64"/>
    <w:rsid w:val="00530DB9"/>
    <w:rsid w:val="00531455"/>
    <w:rsid w:val="00531EA2"/>
    <w:rsid w:val="00531ED5"/>
    <w:rsid w:val="00533726"/>
    <w:rsid w:val="005338B9"/>
    <w:rsid w:val="00533BF6"/>
    <w:rsid w:val="00533E91"/>
    <w:rsid w:val="00533F3B"/>
    <w:rsid w:val="00533F52"/>
    <w:rsid w:val="00534EB9"/>
    <w:rsid w:val="0053541B"/>
    <w:rsid w:val="00535619"/>
    <w:rsid w:val="00535632"/>
    <w:rsid w:val="00535D54"/>
    <w:rsid w:val="00535F7B"/>
    <w:rsid w:val="00535FB0"/>
    <w:rsid w:val="00536825"/>
    <w:rsid w:val="005369A4"/>
    <w:rsid w:val="00536B20"/>
    <w:rsid w:val="00537C74"/>
    <w:rsid w:val="00537D6E"/>
    <w:rsid w:val="005407BE"/>
    <w:rsid w:val="005409F6"/>
    <w:rsid w:val="005410C0"/>
    <w:rsid w:val="0054227D"/>
    <w:rsid w:val="0054241D"/>
    <w:rsid w:val="00542545"/>
    <w:rsid w:val="0054313B"/>
    <w:rsid w:val="005439CB"/>
    <w:rsid w:val="00543E5D"/>
    <w:rsid w:val="005450AB"/>
    <w:rsid w:val="00545B77"/>
    <w:rsid w:val="005464A9"/>
    <w:rsid w:val="005469E4"/>
    <w:rsid w:val="0054719F"/>
    <w:rsid w:val="005476FE"/>
    <w:rsid w:val="00547758"/>
    <w:rsid w:val="00547AAA"/>
    <w:rsid w:val="00547B68"/>
    <w:rsid w:val="00547E1E"/>
    <w:rsid w:val="00550410"/>
    <w:rsid w:val="00550732"/>
    <w:rsid w:val="00550ADF"/>
    <w:rsid w:val="00550D7C"/>
    <w:rsid w:val="0055136B"/>
    <w:rsid w:val="005522F2"/>
    <w:rsid w:val="00553D8A"/>
    <w:rsid w:val="005541E6"/>
    <w:rsid w:val="0055441D"/>
    <w:rsid w:val="00554743"/>
    <w:rsid w:val="00555420"/>
    <w:rsid w:val="0055624E"/>
    <w:rsid w:val="005562D4"/>
    <w:rsid w:val="00557221"/>
    <w:rsid w:val="0055746A"/>
    <w:rsid w:val="005579E7"/>
    <w:rsid w:val="005579EB"/>
    <w:rsid w:val="0056028C"/>
    <w:rsid w:val="005604F1"/>
    <w:rsid w:val="00560809"/>
    <w:rsid w:val="00560B32"/>
    <w:rsid w:val="00561517"/>
    <w:rsid w:val="00561737"/>
    <w:rsid w:val="00562383"/>
    <w:rsid w:val="005625C6"/>
    <w:rsid w:val="00562E0F"/>
    <w:rsid w:val="0056342E"/>
    <w:rsid w:val="00564CE0"/>
    <w:rsid w:val="00564EF1"/>
    <w:rsid w:val="005673EE"/>
    <w:rsid w:val="00567AE4"/>
    <w:rsid w:val="00567F63"/>
    <w:rsid w:val="00571372"/>
    <w:rsid w:val="0057147F"/>
    <w:rsid w:val="00572017"/>
    <w:rsid w:val="00572356"/>
    <w:rsid w:val="00572860"/>
    <w:rsid w:val="00572BE2"/>
    <w:rsid w:val="00572C59"/>
    <w:rsid w:val="00573692"/>
    <w:rsid w:val="00573C01"/>
    <w:rsid w:val="005740A9"/>
    <w:rsid w:val="005760F2"/>
    <w:rsid w:val="0057686D"/>
    <w:rsid w:val="005771EE"/>
    <w:rsid w:val="00577AB4"/>
    <w:rsid w:val="00577D5D"/>
    <w:rsid w:val="00580049"/>
    <w:rsid w:val="00580413"/>
    <w:rsid w:val="00580B4C"/>
    <w:rsid w:val="00581290"/>
    <w:rsid w:val="005813C4"/>
    <w:rsid w:val="00583811"/>
    <w:rsid w:val="00583C3A"/>
    <w:rsid w:val="0058427B"/>
    <w:rsid w:val="005845F0"/>
    <w:rsid w:val="00584687"/>
    <w:rsid w:val="0058491B"/>
    <w:rsid w:val="00584EB7"/>
    <w:rsid w:val="00584F32"/>
    <w:rsid w:val="0058507A"/>
    <w:rsid w:val="00585609"/>
    <w:rsid w:val="00585A8D"/>
    <w:rsid w:val="00585D30"/>
    <w:rsid w:val="00585D8E"/>
    <w:rsid w:val="00585F64"/>
    <w:rsid w:val="00586587"/>
    <w:rsid w:val="005872B3"/>
    <w:rsid w:val="00590349"/>
    <w:rsid w:val="005903BB"/>
    <w:rsid w:val="00590609"/>
    <w:rsid w:val="00591072"/>
    <w:rsid w:val="00592504"/>
    <w:rsid w:val="00592A4C"/>
    <w:rsid w:val="0059300D"/>
    <w:rsid w:val="005933B8"/>
    <w:rsid w:val="00593AE7"/>
    <w:rsid w:val="00593B5E"/>
    <w:rsid w:val="00593E3A"/>
    <w:rsid w:val="00594427"/>
    <w:rsid w:val="00594B6B"/>
    <w:rsid w:val="00595AE4"/>
    <w:rsid w:val="00596557"/>
    <w:rsid w:val="00596DB1"/>
    <w:rsid w:val="00596F2F"/>
    <w:rsid w:val="00597175"/>
    <w:rsid w:val="005973A3"/>
    <w:rsid w:val="0059757F"/>
    <w:rsid w:val="00597BCB"/>
    <w:rsid w:val="005A0FEC"/>
    <w:rsid w:val="005A1082"/>
    <w:rsid w:val="005A1D05"/>
    <w:rsid w:val="005A339F"/>
    <w:rsid w:val="005A3AB7"/>
    <w:rsid w:val="005A44D4"/>
    <w:rsid w:val="005A45AA"/>
    <w:rsid w:val="005A58D5"/>
    <w:rsid w:val="005A5B10"/>
    <w:rsid w:val="005A6772"/>
    <w:rsid w:val="005A6E4E"/>
    <w:rsid w:val="005A6F56"/>
    <w:rsid w:val="005A72EA"/>
    <w:rsid w:val="005A75D6"/>
    <w:rsid w:val="005A7AC7"/>
    <w:rsid w:val="005A7ADE"/>
    <w:rsid w:val="005A7F68"/>
    <w:rsid w:val="005B01AD"/>
    <w:rsid w:val="005B0604"/>
    <w:rsid w:val="005B12BD"/>
    <w:rsid w:val="005B1830"/>
    <w:rsid w:val="005B1915"/>
    <w:rsid w:val="005B2D65"/>
    <w:rsid w:val="005B3649"/>
    <w:rsid w:val="005B4453"/>
    <w:rsid w:val="005B4495"/>
    <w:rsid w:val="005B4519"/>
    <w:rsid w:val="005B4991"/>
    <w:rsid w:val="005B52FA"/>
    <w:rsid w:val="005B55A0"/>
    <w:rsid w:val="005B55DF"/>
    <w:rsid w:val="005B5820"/>
    <w:rsid w:val="005B5C4D"/>
    <w:rsid w:val="005B6862"/>
    <w:rsid w:val="005B701C"/>
    <w:rsid w:val="005B7B81"/>
    <w:rsid w:val="005C00FB"/>
    <w:rsid w:val="005C05B0"/>
    <w:rsid w:val="005C0CD1"/>
    <w:rsid w:val="005C1872"/>
    <w:rsid w:val="005C2B7F"/>
    <w:rsid w:val="005C2F7D"/>
    <w:rsid w:val="005C4F3B"/>
    <w:rsid w:val="005C5481"/>
    <w:rsid w:val="005C5FAD"/>
    <w:rsid w:val="005C6057"/>
    <w:rsid w:val="005C62C5"/>
    <w:rsid w:val="005C6610"/>
    <w:rsid w:val="005C68AD"/>
    <w:rsid w:val="005C6A83"/>
    <w:rsid w:val="005C6D8A"/>
    <w:rsid w:val="005C7C83"/>
    <w:rsid w:val="005D01FB"/>
    <w:rsid w:val="005D0371"/>
    <w:rsid w:val="005D074A"/>
    <w:rsid w:val="005D0D87"/>
    <w:rsid w:val="005D1315"/>
    <w:rsid w:val="005D13F9"/>
    <w:rsid w:val="005D18A8"/>
    <w:rsid w:val="005D20C9"/>
    <w:rsid w:val="005D24D5"/>
    <w:rsid w:val="005D28BA"/>
    <w:rsid w:val="005D29CC"/>
    <w:rsid w:val="005D3C5B"/>
    <w:rsid w:val="005D3FFC"/>
    <w:rsid w:val="005D4223"/>
    <w:rsid w:val="005D545D"/>
    <w:rsid w:val="005D5F32"/>
    <w:rsid w:val="005D6666"/>
    <w:rsid w:val="005D6B70"/>
    <w:rsid w:val="005D70B2"/>
    <w:rsid w:val="005D7139"/>
    <w:rsid w:val="005D7486"/>
    <w:rsid w:val="005D749F"/>
    <w:rsid w:val="005E1000"/>
    <w:rsid w:val="005E1197"/>
    <w:rsid w:val="005E13CA"/>
    <w:rsid w:val="005E15EB"/>
    <w:rsid w:val="005E26B5"/>
    <w:rsid w:val="005E2D5C"/>
    <w:rsid w:val="005E2DE0"/>
    <w:rsid w:val="005E3833"/>
    <w:rsid w:val="005E7603"/>
    <w:rsid w:val="005E7F15"/>
    <w:rsid w:val="005F0410"/>
    <w:rsid w:val="005F26DC"/>
    <w:rsid w:val="005F2735"/>
    <w:rsid w:val="005F2F3A"/>
    <w:rsid w:val="005F2F4F"/>
    <w:rsid w:val="005F3989"/>
    <w:rsid w:val="005F3E15"/>
    <w:rsid w:val="005F4174"/>
    <w:rsid w:val="005F423F"/>
    <w:rsid w:val="005F42E4"/>
    <w:rsid w:val="005F438E"/>
    <w:rsid w:val="005F517D"/>
    <w:rsid w:val="005F55C7"/>
    <w:rsid w:val="005F5F1D"/>
    <w:rsid w:val="005F7C82"/>
    <w:rsid w:val="0060148D"/>
    <w:rsid w:val="00601747"/>
    <w:rsid w:val="006018D2"/>
    <w:rsid w:val="00601BFA"/>
    <w:rsid w:val="00603291"/>
    <w:rsid w:val="006034A0"/>
    <w:rsid w:val="006036BF"/>
    <w:rsid w:val="00604ED7"/>
    <w:rsid w:val="00605348"/>
    <w:rsid w:val="00605FCA"/>
    <w:rsid w:val="006102F0"/>
    <w:rsid w:val="006108DA"/>
    <w:rsid w:val="00610BEA"/>
    <w:rsid w:val="00610D93"/>
    <w:rsid w:val="00611022"/>
    <w:rsid w:val="006120CC"/>
    <w:rsid w:val="00612852"/>
    <w:rsid w:val="00612CD4"/>
    <w:rsid w:val="00613484"/>
    <w:rsid w:val="00614973"/>
    <w:rsid w:val="006152A1"/>
    <w:rsid w:val="00615BBE"/>
    <w:rsid w:val="00615D25"/>
    <w:rsid w:val="00615F0F"/>
    <w:rsid w:val="00616BCC"/>
    <w:rsid w:val="00617621"/>
    <w:rsid w:val="00617A81"/>
    <w:rsid w:val="00617AC2"/>
    <w:rsid w:val="00617D7E"/>
    <w:rsid w:val="00620375"/>
    <w:rsid w:val="00620E06"/>
    <w:rsid w:val="00621A53"/>
    <w:rsid w:val="0062235D"/>
    <w:rsid w:val="00622654"/>
    <w:rsid w:val="00622792"/>
    <w:rsid w:val="00622E39"/>
    <w:rsid w:val="00624A99"/>
    <w:rsid w:val="006257C2"/>
    <w:rsid w:val="006258D4"/>
    <w:rsid w:val="006260B4"/>
    <w:rsid w:val="0062634B"/>
    <w:rsid w:val="006265BA"/>
    <w:rsid w:val="006265F2"/>
    <w:rsid w:val="00626D18"/>
    <w:rsid w:val="0062734D"/>
    <w:rsid w:val="00627463"/>
    <w:rsid w:val="00630056"/>
    <w:rsid w:val="0063047D"/>
    <w:rsid w:val="00633902"/>
    <w:rsid w:val="0063394F"/>
    <w:rsid w:val="00633A19"/>
    <w:rsid w:val="00634ECE"/>
    <w:rsid w:val="006351B6"/>
    <w:rsid w:val="00635247"/>
    <w:rsid w:val="006352D6"/>
    <w:rsid w:val="00635430"/>
    <w:rsid w:val="00635E25"/>
    <w:rsid w:val="0063634D"/>
    <w:rsid w:val="00637032"/>
    <w:rsid w:val="0063724A"/>
    <w:rsid w:val="00637366"/>
    <w:rsid w:val="0063753F"/>
    <w:rsid w:val="0063762A"/>
    <w:rsid w:val="0063779F"/>
    <w:rsid w:val="00640036"/>
    <w:rsid w:val="0064025A"/>
    <w:rsid w:val="00640265"/>
    <w:rsid w:val="00640334"/>
    <w:rsid w:val="00640FE9"/>
    <w:rsid w:val="006419CE"/>
    <w:rsid w:val="00641F5D"/>
    <w:rsid w:val="00642F4D"/>
    <w:rsid w:val="00643641"/>
    <w:rsid w:val="0064381A"/>
    <w:rsid w:val="00644360"/>
    <w:rsid w:val="00644374"/>
    <w:rsid w:val="006443DC"/>
    <w:rsid w:val="00644553"/>
    <w:rsid w:val="00644566"/>
    <w:rsid w:val="006446B3"/>
    <w:rsid w:val="00644BE9"/>
    <w:rsid w:val="00645C88"/>
    <w:rsid w:val="00646242"/>
    <w:rsid w:val="0064626B"/>
    <w:rsid w:val="0064675C"/>
    <w:rsid w:val="00647068"/>
    <w:rsid w:val="006472AB"/>
    <w:rsid w:val="006477FD"/>
    <w:rsid w:val="00650042"/>
    <w:rsid w:val="00650881"/>
    <w:rsid w:val="0065137A"/>
    <w:rsid w:val="006523BB"/>
    <w:rsid w:val="006531DC"/>
    <w:rsid w:val="006532B0"/>
    <w:rsid w:val="006534FB"/>
    <w:rsid w:val="00653BE0"/>
    <w:rsid w:val="006544D7"/>
    <w:rsid w:val="0065450E"/>
    <w:rsid w:val="0065524F"/>
    <w:rsid w:val="00655459"/>
    <w:rsid w:val="00655658"/>
    <w:rsid w:val="00655768"/>
    <w:rsid w:val="00656090"/>
    <w:rsid w:val="00657888"/>
    <w:rsid w:val="00657BB4"/>
    <w:rsid w:val="0066162F"/>
    <w:rsid w:val="00662680"/>
    <w:rsid w:val="00662735"/>
    <w:rsid w:val="00663267"/>
    <w:rsid w:val="00663DE8"/>
    <w:rsid w:val="0066458B"/>
    <w:rsid w:val="00664A7B"/>
    <w:rsid w:val="00665013"/>
    <w:rsid w:val="006660CD"/>
    <w:rsid w:val="00666AF0"/>
    <w:rsid w:val="00667481"/>
    <w:rsid w:val="00667EE2"/>
    <w:rsid w:val="0067063C"/>
    <w:rsid w:val="006706AC"/>
    <w:rsid w:val="00670E64"/>
    <w:rsid w:val="006714F7"/>
    <w:rsid w:val="0067213D"/>
    <w:rsid w:val="00672577"/>
    <w:rsid w:val="00672D46"/>
    <w:rsid w:val="00672E2C"/>
    <w:rsid w:val="00673C0A"/>
    <w:rsid w:val="006742B4"/>
    <w:rsid w:val="00674B89"/>
    <w:rsid w:val="00674F6E"/>
    <w:rsid w:val="00675496"/>
    <w:rsid w:val="00675B5C"/>
    <w:rsid w:val="006770B7"/>
    <w:rsid w:val="0067744D"/>
    <w:rsid w:val="006805C0"/>
    <w:rsid w:val="00680BC9"/>
    <w:rsid w:val="006826A7"/>
    <w:rsid w:val="0068285E"/>
    <w:rsid w:val="00682933"/>
    <w:rsid w:val="00683290"/>
    <w:rsid w:val="006833CC"/>
    <w:rsid w:val="00683A70"/>
    <w:rsid w:val="00683AC0"/>
    <w:rsid w:val="0068403A"/>
    <w:rsid w:val="00684278"/>
    <w:rsid w:val="00684BB9"/>
    <w:rsid w:val="00686B0C"/>
    <w:rsid w:val="006874D0"/>
    <w:rsid w:val="00687505"/>
    <w:rsid w:val="006875D3"/>
    <w:rsid w:val="006877D2"/>
    <w:rsid w:val="00690CF6"/>
    <w:rsid w:val="006912C8"/>
    <w:rsid w:val="0069139E"/>
    <w:rsid w:val="006914C1"/>
    <w:rsid w:val="006917E7"/>
    <w:rsid w:val="006929AF"/>
    <w:rsid w:val="00692C7A"/>
    <w:rsid w:val="00692EF5"/>
    <w:rsid w:val="006934F7"/>
    <w:rsid w:val="00693941"/>
    <w:rsid w:val="00694785"/>
    <w:rsid w:val="006948DF"/>
    <w:rsid w:val="00695720"/>
    <w:rsid w:val="00695946"/>
    <w:rsid w:val="00695EB2"/>
    <w:rsid w:val="0069672B"/>
    <w:rsid w:val="00696AF1"/>
    <w:rsid w:val="00697627"/>
    <w:rsid w:val="006976BF"/>
    <w:rsid w:val="00697D84"/>
    <w:rsid w:val="00697D91"/>
    <w:rsid w:val="006A0876"/>
    <w:rsid w:val="006A10D8"/>
    <w:rsid w:val="006A1E4B"/>
    <w:rsid w:val="006A1F78"/>
    <w:rsid w:val="006A2551"/>
    <w:rsid w:val="006A3B39"/>
    <w:rsid w:val="006A4A45"/>
    <w:rsid w:val="006A5308"/>
    <w:rsid w:val="006A5468"/>
    <w:rsid w:val="006A568E"/>
    <w:rsid w:val="006A5F9D"/>
    <w:rsid w:val="006A6473"/>
    <w:rsid w:val="006A65C8"/>
    <w:rsid w:val="006A6A0C"/>
    <w:rsid w:val="006A72A8"/>
    <w:rsid w:val="006A75A8"/>
    <w:rsid w:val="006A7CEB"/>
    <w:rsid w:val="006B014A"/>
    <w:rsid w:val="006B02DE"/>
    <w:rsid w:val="006B0F0C"/>
    <w:rsid w:val="006B20AB"/>
    <w:rsid w:val="006B2DA8"/>
    <w:rsid w:val="006B2EBF"/>
    <w:rsid w:val="006B30B7"/>
    <w:rsid w:val="006B3891"/>
    <w:rsid w:val="006B3BA8"/>
    <w:rsid w:val="006B3EF7"/>
    <w:rsid w:val="006B451A"/>
    <w:rsid w:val="006B4748"/>
    <w:rsid w:val="006B4850"/>
    <w:rsid w:val="006B48C7"/>
    <w:rsid w:val="006B5FD0"/>
    <w:rsid w:val="006B6CE3"/>
    <w:rsid w:val="006B7188"/>
    <w:rsid w:val="006C0125"/>
    <w:rsid w:val="006C04D7"/>
    <w:rsid w:val="006C0B6D"/>
    <w:rsid w:val="006C0C16"/>
    <w:rsid w:val="006C18A4"/>
    <w:rsid w:val="006C1D31"/>
    <w:rsid w:val="006C1DBF"/>
    <w:rsid w:val="006C1E56"/>
    <w:rsid w:val="006C28E9"/>
    <w:rsid w:val="006C2D31"/>
    <w:rsid w:val="006C36DF"/>
    <w:rsid w:val="006C3C45"/>
    <w:rsid w:val="006C3FC6"/>
    <w:rsid w:val="006C44AD"/>
    <w:rsid w:val="006C4584"/>
    <w:rsid w:val="006C4C32"/>
    <w:rsid w:val="006C4D1F"/>
    <w:rsid w:val="006C56F2"/>
    <w:rsid w:val="006C57E5"/>
    <w:rsid w:val="006C57FB"/>
    <w:rsid w:val="006C62BC"/>
    <w:rsid w:val="006C6DC8"/>
    <w:rsid w:val="006C7D83"/>
    <w:rsid w:val="006D0264"/>
    <w:rsid w:val="006D0667"/>
    <w:rsid w:val="006D0710"/>
    <w:rsid w:val="006D086E"/>
    <w:rsid w:val="006D0907"/>
    <w:rsid w:val="006D099F"/>
    <w:rsid w:val="006D2137"/>
    <w:rsid w:val="006D345B"/>
    <w:rsid w:val="006D3C70"/>
    <w:rsid w:val="006D3CD9"/>
    <w:rsid w:val="006D40BB"/>
    <w:rsid w:val="006D439D"/>
    <w:rsid w:val="006D45C8"/>
    <w:rsid w:val="006D48E3"/>
    <w:rsid w:val="006D4DDE"/>
    <w:rsid w:val="006D4FAA"/>
    <w:rsid w:val="006D52C3"/>
    <w:rsid w:val="006D5887"/>
    <w:rsid w:val="006D67BC"/>
    <w:rsid w:val="006D6F15"/>
    <w:rsid w:val="006D7CC0"/>
    <w:rsid w:val="006E0019"/>
    <w:rsid w:val="006E08E1"/>
    <w:rsid w:val="006E2685"/>
    <w:rsid w:val="006E2D67"/>
    <w:rsid w:val="006E30F4"/>
    <w:rsid w:val="006E38EB"/>
    <w:rsid w:val="006E3EDA"/>
    <w:rsid w:val="006E419C"/>
    <w:rsid w:val="006E41A8"/>
    <w:rsid w:val="006E4ABB"/>
    <w:rsid w:val="006E4DE3"/>
    <w:rsid w:val="006E54EB"/>
    <w:rsid w:val="006E590D"/>
    <w:rsid w:val="006E5D3B"/>
    <w:rsid w:val="006E6760"/>
    <w:rsid w:val="006E6908"/>
    <w:rsid w:val="006E7BE2"/>
    <w:rsid w:val="006F0179"/>
    <w:rsid w:val="006F01E7"/>
    <w:rsid w:val="006F0469"/>
    <w:rsid w:val="006F07CA"/>
    <w:rsid w:val="006F1704"/>
    <w:rsid w:val="006F1AF6"/>
    <w:rsid w:val="006F2442"/>
    <w:rsid w:val="006F2E4F"/>
    <w:rsid w:val="006F36A7"/>
    <w:rsid w:val="006F3D11"/>
    <w:rsid w:val="006F4591"/>
    <w:rsid w:val="006F4940"/>
    <w:rsid w:val="006F5392"/>
    <w:rsid w:val="006F5A75"/>
    <w:rsid w:val="006F5CD5"/>
    <w:rsid w:val="006F68BD"/>
    <w:rsid w:val="006F6F7E"/>
    <w:rsid w:val="006F713B"/>
    <w:rsid w:val="006F7AB3"/>
    <w:rsid w:val="006F7AE6"/>
    <w:rsid w:val="007002AC"/>
    <w:rsid w:val="00700BE4"/>
    <w:rsid w:val="00700E45"/>
    <w:rsid w:val="00701042"/>
    <w:rsid w:val="007013E5"/>
    <w:rsid w:val="007017CD"/>
    <w:rsid w:val="00701E4E"/>
    <w:rsid w:val="00702DE2"/>
    <w:rsid w:val="0070371F"/>
    <w:rsid w:val="00703FB5"/>
    <w:rsid w:val="0070405E"/>
    <w:rsid w:val="007040F5"/>
    <w:rsid w:val="007046BD"/>
    <w:rsid w:val="007046C2"/>
    <w:rsid w:val="0070484D"/>
    <w:rsid w:val="00704A7D"/>
    <w:rsid w:val="00704CF5"/>
    <w:rsid w:val="00705B20"/>
    <w:rsid w:val="00705EED"/>
    <w:rsid w:val="007066B9"/>
    <w:rsid w:val="00707D64"/>
    <w:rsid w:val="00710518"/>
    <w:rsid w:val="0071052C"/>
    <w:rsid w:val="007105EA"/>
    <w:rsid w:val="0071074B"/>
    <w:rsid w:val="00711107"/>
    <w:rsid w:val="00711CF0"/>
    <w:rsid w:val="0071232A"/>
    <w:rsid w:val="00713299"/>
    <w:rsid w:val="00714367"/>
    <w:rsid w:val="007143D9"/>
    <w:rsid w:val="00715131"/>
    <w:rsid w:val="007151E9"/>
    <w:rsid w:val="007152BD"/>
    <w:rsid w:val="00715493"/>
    <w:rsid w:val="00717599"/>
    <w:rsid w:val="0071774D"/>
    <w:rsid w:val="00722716"/>
    <w:rsid w:val="00722F29"/>
    <w:rsid w:val="00723196"/>
    <w:rsid w:val="007231E3"/>
    <w:rsid w:val="0072390D"/>
    <w:rsid w:val="00723A99"/>
    <w:rsid w:val="00723F82"/>
    <w:rsid w:val="0072429D"/>
    <w:rsid w:val="0072466B"/>
    <w:rsid w:val="00724B1E"/>
    <w:rsid w:val="00724C09"/>
    <w:rsid w:val="007251E0"/>
    <w:rsid w:val="007260B5"/>
    <w:rsid w:val="00727598"/>
    <w:rsid w:val="007279C6"/>
    <w:rsid w:val="00727CEC"/>
    <w:rsid w:val="00730B97"/>
    <w:rsid w:val="00731907"/>
    <w:rsid w:val="00731D42"/>
    <w:rsid w:val="00731D89"/>
    <w:rsid w:val="007326CD"/>
    <w:rsid w:val="007328A7"/>
    <w:rsid w:val="00733A6C"/>
    <w:rsid w:val="00734CE5"/>
    <w:rsid w:val="0073544B"/>
    <w:rsid w:val="00740F12"/>
    <w:rsid w:val="007410D4"/>
    <w:rsid w:val="00741633"/>
    <w:rsid w:val="00742216"/>
    <w:rsid w:val="007424AC"/>
    <w:rsid w:val="00742955"/>
    <w:rsid w:val="00742EFD"/>
    <w:rsid w:val="00743C02"/>
    <w:rsid w:val="0074436B"/>
    <w:rsid w:val="00744F3D"/>
    <w:rsid w:val="007460F3"/>
    <w:rsid w:val="007462EE"/>
    <w:rsid w:val="0074649B"/>
    <w:rsid w:val="0074663D"/>
    <w:rsid w:val="00746CA2"/>
    <w:rsid w:val="00747F74"/>
    <w:rsid w:val="00750982"/>
    <w:rsid w:val="00750A4B"/>
    <w:rsid w:val="00750AD6"/>
    <w:rsid w:val="00750C7C"/>
    <w:rsid w:val="00750DFD"/>
    <w:rsid w:val="00751280"/>
    <w:rsid w:val="0075135C"/>
    <w:rsid w:val="00751AA5"/>
    <w:rsid w:val="00751CA6"/>
    <w:rsid w:val="00751D7D"/>
    <w:rsid w:val="0075243D"/>
    <w:rsid w:val="00752825"/>
    <w:rsid w:val="0075308F"/>
    <w:rsid w:val="007532CE"/>
    <w:rsid w:val="00753848"/>
    <w:rsid w:val="00753BB8"/>
    <w:rsid w:val="00753CF9"/>
    <w:rsid w:val="00753DB9"/>
    <w:rsid w:val="007546D8"/>
    <w:rsid w:val="00756FDE"/>
    <w:rsid w:val="0075733C"/>
    <w:rsid w:val="00757815"/>
    <w:rsid w:val="00757FAE"/>
    <w:rsid w:val="00760516"/>
    <w:rsid w:val="007605B4"/>
    <w:rsid w:val="007609EC"/>
    <w:rsid w:val="00760C87"/>
    <w:rsid w:val="0076171F"/>
    <w:rsid w:val="00761DD2"/>
    <w:rsid w:val="00762E8D"/>
    <w:rsid w:val="00762F6D"/>
    <w:rsid w:val="00763621"/>
    <w:rsid w:val="00763EA0"/>
    <w:rsid w:val="00764877"/>
    <w:rsid w:val="00764A2A"/>
    <w:rsid w:val="00766103"/>
    <w:rsid w:val="007664FE"/>
    <w:rsid w:val="0076664D"/>
    <w:rsid w:val="00766671"/>
    <w:rsid w:val="00766C8B"/>
    <w:rsid w:val="00766FE2"/>
    <w:rsid w:val="00767396"/>
    <w:rsid w:val="00767740"/>
    <w:rsid w:val="00770B9B"/>
    <w:rsid w:val="00770D5F"/>
    <w:rsid w:val="007712DB"/>
    <w:rsid w:val="00771CF2"/>
    <w:rsid w:val="00771DF9"/>
    <w:rsid w:val="00771E25"/>
    <w:rsid w:val="00772676"/>
    <w:rsid w:val="0077370A"/>
    <w:rsid w:val="007748EE"/>
    <w:rsid w:val="00774A23"/>
    <w:rsid w:val="0077538D"/>
    <w:rsid w:val="0077603D"/>
    <w:rsid w:val="007762A8"/>
    <w:rsid w:val="007762EB"/>
    <w:rsid w:val="0077714F"/>
    <w:rsid w:val="007774AA"/>
    <w:rsid w:val="00777846"/>
    <w:rsid w:val="00777A08"/>
    <w:rsid w:val="00777E7F"/>
    <w:rsid w:val="00780B92"/>
    <w:rsid w:val="00780BE5"/>
    <w:rsid w:val="007810D7"/>
    <w:rsid w:val="0078148E"/>
    <w:rsid w:val="00781870"/>
    <w:rsid w:val="00781B7B"/>
    <w:rsid w:val="0078227A"/>
    <w:rsid w:val="0078295A"/>
    <w:rsid w:val="007837D2"/>
    <w:rsid w:val="007839C7"/>
    <w:rsid w:val="00784CFC"/>
    <w:rsid w:val="007856A1"/>
    <w:rsid w:val="0078647A"/>
    <w:rsid w:val="00786F16"/>
    <w:rsid w:val="007872B3"/>
    <w:rsid w:val="00787C62"/>
    <w:rsid w:val="00787FC8"/>
    <w:rsid w:val="007903B0"/>
    <w:rsid w:val="00790647"/>
    <w:rsid w:val="00791183"/>
    <w:rsid w:val="00791EB1"/>
    <w:rsid w:val="00792879"/>
    <w:rsid w:val="00793A1D"/>
    <w:rsid w:val="00793C03"/>
    <w:rsid w:val="00793EC1"/>
    <w:rsid w:val="00794A81"/>
    <w:rsid w:val="00794B81"/>
    <w:rsid w:val="007956ED"/>
    <w:rsid w:val="007967E0"/>
    <w:rsid w:val="00796C95"/>
    <w:rsid w:val="00796F4D"/>
    <w:rsid w:val="00797415"/>
    <w:rsid w:val="007976D7"/>
    <w:rsid w:val="0079775E"/>
    <w:rsid w:val="007A188D"/>
    <w:rsid w:val="007A1931"/>
    <w:rsid w:val="007A196A"/>
    <w:rsid w:val="007A19A6"/>
    <w:rsid w:val="007A1B7D"/>
    <w:rsid w:val="007A3221"/>
    <w:rsid w:val="007A32E5"/>
    <w:rsid w:val="007A4BEE"/>
    <w:rsid w:val="007A66CC"/>
    <w:rsid w:val="007A6CA0"/>
    <w:rsid w:val="007A6DBB"/>
    <w:rsid w:val="007A6E76"/>
    <w:rsid w:val="007A7CBF"/>
    <w:rsid w:val="007B0D2B"/>
    <w:rsid w:val="007B1443"/>
    <w:rsid w:val="007B15A0"/>
    <w:rsid w:val="007B25C5"/>
    <w:rsid w:val="007B29CD"/>
    <w:rsid w:val="007B2DA0"/>
    <w:rsid w:val="007B2E2E"/>
    <w:rsid w:val="007B2EBD"/>
    <w:rsid w:val="007B31EC"/>
    <w:rsid w:val="007B3697"/>
    <w:rsid w:val="007B3A3C"/>
    <w:rsid w:val="007B4626"/>
    <w:rsid w:val="007B4852"/>
    <w:rsid w:val="007B5754"/>
    <w:rsid w:val="007B67C0"/>
    <w:rsid w:val="007B6A7D"/>
    <w:rsid w:val="007B701F"/>
    <w:rsid w:val="007B7287"/>
    <w:rsid w:val="007C000E"/>
    <w:rsid w:val="007C030D"/>
    <w:rsid w:val="007C0645"/>
    <w:rsid w:val="007C0BD4"/>
    <w:rsid w:val="007C0DBE"/>
    <w:rsid w:val="007C173E"/>
    <w:rsid w:val="007C1980"/>
    <w:rsid w:val="007C1E14"/>
    <w:rsid w:val="007C234E"/>
    <w:rsid w:val="007C240B"/>
    <w:rsid w:val="007C2727"/>
    <w:rsid w:val="007C28B7"/>
    <w:rsid w:val="007C2DE0"/>
    <w:rsid w:val="007C35C7"/>
    <w:rsid w:val="007C37BB"/>
    <w:rsid w:val="007C3F5F"/>
    <w:rsid w:val="007C4025"/>
    <w:rsid w:val="007C4D34"/>
    <w:rsid w:val="007C4ED2"/>
    <w:rsid w:val="007C4F65"/>
    <w:rsid w:val="007C5080"/>
    <w:rsid w:val="007C5375"/>
    <w:rsid w:val="007C5690"/>
    <w:rsid w:val="007C5809"/>
    <w:rsid w:val="007C585C"/>
    <w:rsid w:val="007C5B0E"/>
    <w:rsid w:val="007C6041"/>
    <w:rsid w:val="007C6C7D"/>
    <w:rsid w:val="007C709E"/>
    <w:rsid w:val="007C7C81"/>
    <w:rsid w:val="007D00DD"/>
    <w:rsid w:val="007D03FA"/>
    <w:rsid w:val="007D1842"/>
    <w:rsid w:val="007D1A08"/>
    <w:rsid w:val="007D2387"/>
    <w:rsid w:val="007D25D7"/>
    <w:rsid w:val="007D2A2C"/>
    <w:rsid w:val="007D2D38"/>
    <w:rsid w:val="007D3109"/>
    <w:rsid w:val="007D337B"/>
    <w:rsid w:val="007D39A1"/>
    <w:rsid w:val="007D48F6"/>
    <w:rsid w:val="007D4C45"/>
    <w:rsid w:val="007D518C"/>
    <w:rsid w:val="007D67C5"/>
    <w:rsid w:val="007D75DB"/>
    <w:rsid w:val="007E2026"/>
    <w:rsid w:val="007E2C60"/>
    <w:rsid w:val="007E308B"/>
    <w:rsid w:val="007E3677"/>
    <w:rsid w:val="007E3E6D"/>
    <w:rsid w:val="007E4565"/>
    <w:rsid w:val="007E4B27"/>
    <w:rsid w:val="007E4C4B"/>
    <w:rsid w:val="007E56AA"/>
    <w:rsid w:val="007E6D8A"/>
    <w:rsid w:val="007E77F4"/>
    <w:rsid w:val="007F06B1"/>
    <w:rsid w:val="007F0CF4"/>
    <w:rsid w:val="007F1C9D"/>
    <w:rsid w:val="007F28FD"/>
    <w:rsid w:val="007F343D"/>
    <w:rsid w:val="007F3624"/>
    <w:rsid w:val="007F372C"/>
    <w:rsid w:val="007F4A81"/>
    <w:rsid w:val="007F549F"/>
    <w:rsid w:val="007F6AAD"/>
    <w:rsid w:val="00801EEE"/>
    <w:rsid w:val="0080297C"/>
    <w:rsid w:val="00802ED8"/>
    <w:rsid w:val="00803734"/>
    <w:rsid w:val="00803793"/>
    <w:rsid w:val="00804157"/>
    <w:rsid w:val="00804785"/>
    <w:rsid w:val="00805069"/>
    <w:rsid w:val="00806026"/>
    <w:rsid w:val="008064BD"/>
    <w:rsid w:val="0080696A"/>
    <w:rsid w:val="00806A90"/>
    <w:rsid w:val="00807713"/>
    <w:rsid w:val="008078DD"/>
    <w:rsid w:val="00810A81"/>
    <w:rsid w:val="00811AD6"/>
    <w:rsid w:val="00812068"/>
    <w:rsid w:val="008134B1"/>
    <w:rsid w:val="008136F1"/>
    <w:rsid w:val="0081391E"/>
    <w:rsid w:val="00813960"/>
    <w:rsid w:val="00813DF9"/>
    <w:rsid w:val="008145C6"/>
    <w:rsid w:val="00814BCB"/>
    <w:rsid w:val="008151FD"/>
    <w:rsid w:val="00815368"/>
    <w:rsid w:val="008156D0"/>
    <w:rsid w:val="00815EF0"/>
    <w:rsid w:val="00816981"/>
    <w:rsid w:val="00816C14"/>
    <w:rsid w:val="0081738C"/>
    <w:rsid w:val="008173E1"/>
    <w:rsid w:val="0081750C"/>
    <w:rsid w:val="00817F9C"/>
    <w:rsid w:val="00820AC5"/>
    <w:rsid w:val="00820DCA"/>
    <w:rsid w:val="00821A49"/>
    <w:rsid w:val="00821FA8"/>
    <w:rsid w:val="00822F4E"/>
    <w:rsid w:val="00823813"/>
    <w:rsid w:val="00823CED"/>
    <w:rsid w:val="00825062"/>
    <w:rsid w:val="0082515B"/>
    <w:rsid w:val="008251FD"/>
    <w:rsid w:val="00825545"/>
    <w:rsid w:val="008257DD"/>
    <w:rsid w:val="00825B0E"/>
    <w:rsid w:val="00826654"/>
    <w:rsid w:val="00826824"/>
    <w:rsid w:val="008315A0"/>
    <w:rsid w:val="00831C07"/>
    <w:rsid w:val="00831C83"/>
    <w:rsid w:val="00832326"/>
    <w:rsid w:val="00834995"/>
    <w:rsid w:val="008349CF"/>
    <w:rsid w:val="0083590E"/>
    <w:rsid w:val="00835D07"/>
    <w:rsid w:val="00835DF9"/>
    <w:rsid w:val="00836D21"/>
    <w:rsid w:val="00836E65"/>
    <w:rsid w:val="00837091"/>
    <w:rsid w:val="00837D01"/>
    <w:rsid w:val="00837EC0"/>
    <w:rsid w:val="00840E41"/>
    <w:rsid w:val="00842019"/>
    <w:rsid w:val="0084281B"/>
    <w:rsid w:val="008439E6"/>
    <w:rsid w:val="00843B54"/>
    <w:rsid w:val="00843C95"/>
    <w:rsid w:val="008441C3"/>
    <w:rsid w:val="008457DE"/>
    <w:rsid w:val="00845C02"/>
    <w:rsid w:val="008461DE"/>
    <w:rsid w:val="00847A83"/>
    <w:rsid w:val="00847DBF"/>
    <w:rsid w:val="0085043E"/>
    <w:rsid w:val="00850814"/>
    <w:rsid w:val="00850B06"/>
    <w:rsid w:val="008514F4"/>
    <w:rsid w:val="0085180E"/>
    <w:rsid w:val="00851D08"/>
    <w:rsid w:val="00851F43"/>
    <w:rsid w:val="00853811"/>
    <w:rsid w:val="008539AE"/>
    <w:rsid w:val="00853BC4"/>
    <w:rsid w:val="008543DE"/>
    <w:rsid w:val="008549EB"/>
    <w:rsid w:val="00854AAF"/>
    <w:rsid w:val="00854EE1"/>
    <w:rsid w:val="00855B3A"/>
    <w:rsid w:val="00856AA0"/>
    <w:rsid w:val="00856E53"/>
    <w:rsid w:val="008570B9"/>
    <w:rsid w:val="00857436"/>
    <w:rsid w:val="00857C59"/>
    <w:rsid w:val="00860068"/>
    <w:rsid w:val="008608B4"/>
    <w:rsid w:val="00860A4B"/>
    <w:rsid w:val="00860E91"/>
    <w:rsid w:val="00860EAE"/>
    <w:rsid w:val="00861145"/>
    <w:rsid w:val="00861736"/>
    <w:rsid w:val="00861989"/>
    <w:rsid w:val="00861D85"/>
    <w:rsid w:val="00862989"/>
    <w:rsid w:val="008638A2"/>
    <w:rsid w:val="00863B55"/>
    <w:rsid w:val="00863BA6"/>
    <w:rsid w:val="00863E7F"/>
    <w:rsid w:val="00863F82"/>
    <w:rsid w:val="008655A5"/>
    <w:rsid w:val="00865A15"/>
    <w:rsid w:val="0086624D"/>
    <w:rsid w:val="00866F00"/>
    <w:rsid w:val="00867AC0"/>
    <w:rsid w:val="00867B4A"/>
    <w:rsid w:val="00870529"/>
    <w:rsid w:val="00870FE2"/>
    <w:rsid w:val="00872942"/>
    <w:rsid w:val="00872966"/>
    <w:rsid w:val="008734F0"/>
    <w:rsid w:val="008739BC"/>
    <w:rsid w:val="00873AB5"/>
    <w:rsid w:val="0087404C"/>
    <w:rsid w:val="0087415C"/>
    <w:rsid w:val="00874A1E"/>
    <w:rsid w:val="00874C78"/>
    <w:rsid w:val="008756DE"/>
    <w:rsid w:val="00875E67"/>
    <w:rsid w:val="008763F1"/>
    <w:rsid w:val="00876A90"/>
    <w:rsid w:val="00877CA9"/>
    <w:rsid w:val="00877E5B"/>
    <w:rsid w:val="008801A6"/>
    <w:rsid w:val="00880A62"/>
    <w:rsid w:val="008813CA"/>
    <w:rsid w:val="00881734"/>
    <w:rsid w:val="0088186C"/>
    <w:rsid w:val="00882400"/>
    <w:rsid w:val="00883C61"/>
    <w:rsid w:val="00884BF0"/>
    <w:rsid w:val="0088578A"/>
    <w:rsid w:val="008863DE"/>
    <w:rsid w:val="0088677B"/>
    <w:rsid w:val="00887405"/>
    <w:rsid w:val="0088758F"/>
    <w:rsid w:val="00887A10"/>
    <w:rsid w:val="008903B8"/>
    <w:rsid w:val="00890F13"/>
    <w:rsid w:val="008910A8"/>
    <w:rsid w:val="00891C66"/>
    <w:rsid w:val="00891EEE"/>
    <w:rsid w:val="00892A7E"/>
    <w:rsid w:val="008930CC"/>
    <w:rsid w:val="008936E8"/>
    <w:rsid w:val="00893A89"/>
    <w:rsid w:val="00893C1C"/>
    <w:rsid w:val="00893FBA"/>
    <w:rsid w:val="0089474E"/>
    <w:rsid w:val="00894E90"/>
    <w:rsid w:val="008955AD"/>
    <w:rsid w:val="00895DBC"/>
    <w:rsid w:val="00896250"/>
    <w:rsid w:val="0089689A"/>
    <w:rsid w:val="00896A27"/>
    <w:rsid w:val="00896B52"/>
    <w:rsid w:val="0089734B"/>
    <w:rsid w:val="0089766C"/>
    <w:rsid w:val="00897A1F"/>
    <w:rsid w:val="00897F80"/>
    <w:rsid w:val="008A0444"/>
    <w:rsid w:val="008A050E"/>
    <w:rsid w:val="008A0C5D"/>
    <w:rsid w:val="008A1730"/>
    <w:rsid w:val="008A2C84"/>
    <w:rsid w:val="008A35E7"/>
    <w:rsid w:val="008A3849"/>
    <w:rsid w:val="008A4099"/>
    <w:rsid w:val="008A4899"/>
    <w:rsid w:val="008A4C12"/>
    <w:rsid w:val="008A51AB"/>
    <w:rsid w:val="008A67FC"/>
    <w:rsid w:val="008A70E9"/>
    <w:rsid w:val="008A7A4A"/>
    <w:rsid w:val="008A7B0A"/>
    <w:rsid w:val="008B0109"/>
    <w:rsid w:val="008B1100"/>
    <w:rsid w:val="008B1185"/>
    <w:rsid w:val="008B1C5F"/>
    <w:rsid w:val="008B26DA"/>
    <w:rsid w:val="008B302F"/>
    <w:rsid w:val="008B3975"/>
    <w:rsid w:val="008B3BB2"/>
    <w:rsid w:val="008B4752"/>
    <w:rsid w:val="008B47E7"/>
    <w:rsid w:val="008B4CCF"/>
    <w:rsid w:val="008B51A4"/>
    <w:rsid w:val="008B52E0"/>
    <w:rsid w:val="008B5462"/>
    <w:rsid w:val="008B5817"/>
    <w:rsid w:val="008B5D60"/>
    <w:rsid w:val="008B6BC0"/>
    <w:rsid w:val="008B6E08"/>
    <w:rsid w:val="008B6E42"/>
    <w:rsid w:val="008B73E8"/>
    <w:rsid w:val="008C0919"/>
    <w:rsid w:val="008C0F02"/>
    <w:rsid w:val="008C18C8"/>
    <w:rsid w:val="008C1BA2"/>
    <w:rsid w:val="008C231E"/>
    <w:rsid w:val="008C30B5"/>
    <w:rsid w:val="008C30EC"/>
    <w:rsid w:val="008C341A"/>
    <w:rsid w:val="008C3621"/>
    <w:rsid w:val="008C3A4F"/>
    <w:rsid w:val="008C40B8"/>
    <w:rsid w:val="008C53A6"/>
    <w:rsid w:val="008C5B2F"/>
    <w:rsid w:val="008C5EA0"/>
    <w:rsid w:val="008C63ED"/>
    <w:rsid w:val="008C6786"/>
    <w:rsid w:val="008C67A5"/>
    <w:rsid w:val="008C6A42"/>
    <w:rsid w:val="008C760C"/>
    <w:rsid w:val="008C785C"/>
    <w:rsid w:val="008D08F9"/>
    <w:rsid w:val="008D12B8"/>
    <w:rsid w:val="008D2C83"/>
    <w:rsid w:val="008D2E3C"/>
    <w:rsid w:val="008D2F6B"/>
    <w:rsid w:val="008D373B"/>
    <w:rsid w:val="008D3BE0"/>
    <w:rsid w:val="008D481C"/>
    <w:rsid w:val="008D4DD6"/>
    <w:rsid w:val="008D51B2"/>
    <w:rsid w:val="008D5797"/>
    <w:rsid w:val="008D5A8E"/>
    <w:rsid w:val="008D5BA6"/>
    <w:rsid w:val="008D5C5F"/>
    <w:rsid w:val="008D636B"/>
    <w:rsid w:val="008D6AE7"/>
    <w:rsid w:val="008D6FC6"/>
    <w:rsid w:val="008D6FEC"/>
    <w:rsid w:val="008D7124"/>
    <w:rsid w:val="008D72CD"/>
    <w:rsid w:val="008D7F6D"/>
    <w:rsid w:val="008E037D"/>
    <w:rsid w:val="008E0EF0"/>
    <w:rsid w:val="008E1026"/>
    <w:rsid w:val="008E1237"/>
    <w:rsid w:val="008E18C1"/>
    <w:rsid w:val="008E23AC"/>
    <w:rsid w:val="008E2CDE"/>
    <w:rsid w:val="008E2EEC"/>
    <w:rsid w:val="008E2F08"/>
    <w:rsid w:val="008E3069"/>
    <w:rsid w:val="008E353C"/>
    <w:rsid w:val="008E387A"/>
    <w:rsid w:val="008E4627"/>
    <w:rsid w:val="008E50F6"/>
    <w:rsid w:val="008E55E8"/>
    <w:rsid w:val="008E6339"/>
    <w:rsid w:val="008E6BB7"/>
    <w:rsid w:val="008E7354"/>
    <w:rsid w:val="008E7F1C"/>
    <w:rsid w:val="008F05EF"/>
    <w:rsid w:val="008F06A8"/>
    <w:rsid w:val="008F0923"/>
    <w:rsid w:val="008F0CD5"/>
    <w:rsid w:val="008F1A31"/>
    <w:rsid w:val="008F2AF2"/>
    <w:rsid w:val="008F34F2"/>
    <w:rsid w:val="008F3823"/>
    <w:rsid w:val="008F4B21"/>
    <w:rsid w:val="008F4BB8"/>
    <w:rsid w:val="008F5B17"/>
    <w:rsid w:val="008F6041"/>
    <w:rsid w:val="008F6BD2"/>
    <w:rsid w:val="008F73F2"/>
    <w:rsid w:val="008F7668"/>
    <w:rsid w:val="009018E2"/>
    <w:rsid w:val="00901A0A"/>
    <w:rsid w:val="00901F8D"/>
    <w:rsid w:val="00902196"/>
    <w:rsid w:val="009023B5"/>
    <w:rsid w:val="00902481"/>
    <w:rsid w:val="0090276B"/>
    <w:rsid w:val="00902997"/>
    <w:rsid w:val="00902AA5"/>
    <w:rsid w:val="009031C8"/>
    <w:rsid w:val="0090387D"/>
    <w:rsid w:val="009038C6"/>
    <w:rsid w:val="009041EA"/>
    <w:rsid w:val="00904B6D"/>
    <w:rsid w:val="00905315"/>
    <w:rsid w:val="009053DE"/>
    <w:rsid w:val="009056D8"/>
    <w:rsid w:val="00905841"/>
    <w:rsid w:val="00906135"/>
    <w:rsid w:val="00906505"/>
    <w:rsid w:val="00906633"/>
    <w:rsid w:val="00907C43"/>
    <w:rsid w:val="00910753"/>
    <w:rsid w:val="0091092B"/>
    <w:rsid w:val="00910CB5"/>
    <w:rsid w:val="009110D7"/>
    <w:rsid w:val="00911768"/>
    <w:rsid w:val="0091219B"/>
    <w:rsid w:val="00912BA7"/>
    <w:rsid w:val="00912CF7"/>
    <w:rsid w:val="00912FFF"/>
    <w:rsid w:val="009130A2"/>
    <w:rsid w:val="00913340"/>
    <w:rsid w:val="009136BE"/>
    <w:rsid w:val="009139B7"/>
    <w:rsid w:val="00913ACF"/>
    <w:rsid w:val="00914C56"/>
    <w:rsid w:val="00915512"/>
    <w:rsid w:val="00915851"/>
    <w:rsid w:val="00915F44"/>
    <w:rsid w:val="009160D4"/>
    <w:rsid w:val="00916190"/>
    <w:rsid w:val="00916720"/>
    <w:rsid w:val="00916D53"/>
    <w:rsid w:val="0091713B"/>
    <w:rsid w:val="0091747C"/>
    <w:rsid w:val="00921CD8"/>
    <w:rsid w:val="00921D03"/>
    <w:rsid w:val="00921F0D"/>
    <w:rsid w:val="009228F2"/>
    <w:rsid w:val="00923175"/>
    <w:rsid w:val="00923237"/>
    <w:rsid w:val="00923C07"/>
    <w:rsid w:val="00923DEA"/>
    <w:rsid w:val="009247C7"/>
    <w:rsid w:val="00925820"/>
    <w:rsid w:val="00926442"/>
    <w:rsid w:val="009265C9"/>
    <w:rsid w:val="00926783"/>
    <w:rsid w:val="00926B8F"/>
    <w:rsid w:val="00926EC2"/>
    <w:rsid w:val="00926F1F"/>
    <w:rsid w:val="00927056"/>
    <w:rsid w:val="009273AE"/>
    <w:rsid w:val="009274E4"/>
    <w:rsid w:val="00927624"/>
    <w:rsid w:val="0092776E"/>
    <w:rsid w:val="00927CC6"/>
    <w:rsid w:val="00931957"/>
    <w:rsid w:val="00931F90"/>
    <w:rsid w:val="00932043"/>
    <w:rsid w:val="0093267E"/>
    <w:rsid w:val="00932A07"/>
    <w:rsid w:val="00932AF5"/>
    <w:rsid w:val="00932DDA"/>
    <w:rsid w:val="00933107"/>
    <w:rsid w:val="009339A6"/>
    <w:rsid w:val="00933E80"/>
    <w:rsid w:val="00934B05"/>
    <w:rsid w:val="00934CCC"/>
    <w:rsid w:val="00934DCD"/>
    <w:rsid w:val="00934F02"/>
    <w:rsid w:val="00935297"/>
    <w:rsid w:val="00935D3E"/>
    <w:rsid w:val="0093666D"/>
    <w:rsid w:val="00936766"/>
    <w:rsid w:val="009368C9"/>
    <w:rsid w:val="00937536"/>
    <w:rsid w:val="00937DFE"/>
    <w:rsid w:val="009402B7"/>
    <w:rsid w:val="00940374"/>
    <w:rsid w:val="00940F89"/>
    <w:rsid w:val="009410E7"/>
    <w:rsid w:val="00942430"/>
    <w:rsid w:val="009424AF"/>
    <w:rsid w:val="00942DE2"/>
    <w:rsid w:val="00942E0D"/>
    <w:rsid w:val="009431F9"/>
    <w:rsid w:val="0094347C"/>
    <w:rsid w:val="00943960"/>
    <w:rsid w:val="00944431"/>
    <w:rsid w:val="0094449A"/>
    <w:rsid w:val="0094472D"/>
    <w:rsid w:val="0094519C"/>
    <w:rsid w:val="00945A74"/>
    <w:rsid w:val="00945D5B"/>
    <w:rsid w:val="00945FD4"/>
    <w:rsid w:val="009471D2"/>
    <w:rsid w:val="009475DB"/>
    <w:rsid w:val="009506A0"/>
    <w:rsid w:val="00951A7F"/>
    <w:rsid w:val="009520C7"/>
    <w:rsid w:val="0095266F"/>
    <w:rsid w:val="009538F2"/>
    <w:rsid w:val="00953E8C"/>
    <w:rsid w:val="009546F6"/>
    <w:rsid w:val="009548FA"/>
    <w:rsid w:val="009557D2"/>
    <w:rsid w:val="00955C6B"/>
    <w:rsid w:val="00957B35"/>
    <w:rsid w:val="00957FB3"/>
    <w:rsid w:val="00960A42"/>
    <w:rsid w:val="00960B40"/>
    <w:rsid w:val="0096159E"/>
    <w:rsid w:val="00961CC0"/>
    <w:rsid w:val="0096246A"/>
    <w:rsid w:val="009626FF"/>
    <w:rsid w:val="0096341D"/>
    <w:rsid w:val="00963B7A"/>
    <w:rsid w:val="00963E68"/>
    <w:rsid w:val="009646F5"/>
    <w:rsid w:val="0096527A"/>
    <w:rsid w:val="00965364"/>
    <w:rsid w:val="00966414"/>
    <w:rsid w:val="00966B48"/>
    <w:rsid w:val="0096745A"/>
    <w:rsid w:val="00967B0C"/>
    <w:rsid w:val="00967CB9"/>
    <w:rsid w:val="00967F4F"/>
    <w:rsid w:val="00970158"/>
    <w:rsid w:val="00970EA6"/>
    <w:rsid w:val="0097113E"/>
    <w:rsid w:val="0097258B"/>
    <w:rsid w:val="00972DB9"/>
    <w:rsid w:val="00973AE7"/>
    <w:rsid w:val="009745C0"/>
    <w:rsid w:val="00974680"/>
    <w:rsid w:val="0097511E"/>
    <w:rsid w:val="009751C0"/>
    <w:rsid w:val="0097521A"/>
    <w:rsid w:val="009756CC"/>
    <w:rsid w:val="00975768"/>
    <w:rsid w:val="00975FCD"/>
    <w:rsid w:val="009762AF"/>
    <w:rsid w:val="0097642E"/>
    <w:rsid w:val="00976462"/>
    <w:rsid w:val="009768A8"/>
    <w:rsid w:val="00976BDC"/>
    <w:rsid w:val="00976FB1"/>
    <w:rsid w:val="009774DD"/>
    <w:rsid w:val="009774F5"/>
    <w:rsid w:val="00977BCE"/>
    <w:rsid w:val="00981DD5"/>
    <w:rsid w:val="00982CA9"/>
    <w:rsid w:val="009833DE"/>
    <w:rsid w:val="00983DAE"/>
    <w:rsid w:val="00984C3E"/>
    <w:rsid w:val="0098608C"/>
    <w:rsid w:val="0098617B"/>
    <w:rsid w:val="00986D32"/>
    <w:rsid w:val="00987530"/>
    <w:rsid w:val="00990AD4"/>
    <w:rsid w:val="009912C4"/>
    <w:rsid w:val="0099142B"/>
    <w:rsid w:val="00992524"/>
    <w:rsid w:val="00993722"/>
    <w:rsid w:val="009943DF"/>
    <w:rsid w:val="009945FB"/>
    <w:rsid w:val="00994F44"/>
    <w:rsid w:val="009957AD"/>
    <w:rsid w:val="00995A92"/>
    <w:rsid w:val="009967B8"/>
    <w:rsid w:val="00996864"/>
    <w:rsid w:val="009A07E7"/>
    <w:rsid w:val="009A0C01"/>
    <w:rsid w:val="009A10AD"/>
    <w:rsid w:val="009A1627"/>
    <w:rsid w:val="009A17D6"/>
    <w:rsid w:val="009A1954"/>
    <w:rsid w:val="009A1BDA"/>
    <w:rsid w:val="009A1D19"/>
    <w:rsid w:val="009A1E56"/>
    <w:rsid w:val="009A21D0"/>
    <w:rsid w:val="009A25C5"/>
    <w:rsid w:val="009A301A"/>
    <w:rsid w:val="009A305D"/>
    <w:rsid w:val="009A3F26"/>
    <w:rsid w:val="009A4597"/>
    <w:rsid w:val="009A5819"/>
    <w:rsid w:val="009A5B84"/>
    <w:rsid w:val="009B085D"/>
    <w:rsid w:val="009B0C71"/>
    <w:rsid w:val="009B0F08"/>
    <w:rsid w:val="009B1951"/>
    <w:rsid w:val="009B1CE2"/>
    <w:rsid w:val="009B2057"/>
    <w:rsid w:val="009B2C96"/>
    <w:rsid w:val="009B35B8"/>
    <w:rsid w:val="009B4610"/>
    <w:rsid w:val="009B4619"/>
    <w:rsid w:val="009B4B9E"/>
    <w:rsid w:val="009B5AA4"/>
    <w:rsid w:val="009B6259"/>
    <w:rsid w:val="009B6329"/>
    <w:rsid w:val="009B67A6"/>
    <w:rsid w:val="009B6954"/>
    <w:rsid w:val="009B6D37"/>
    <w:rsid w:val="009B768F"/>
    <w:rsid w:val="009C05FE"/>
    <w:rsid w:val="009C1EB5"/>
    <w:rsid w:val="009C23A9"/>
    <w:rsid w:val="009C243F"/>
    <w:rsid w:val="009C24DD"/>
    <w:rsid w:val="009C26DE"/>
    <w:rsid w:val="009C2D38"/>
    <w:rsid w:val="009C2D83"/>
    <w:rsid w:val="009C3BA5"/>
    <w:rsid w:val="009C3C2A"/>
    <w:rsid w:val="009C3C47"/>
    <w:rsid w:val="009C48E1"/>
    <w:rsid w:val="009C49C2"/>
    <w:rsid w:val="009C4D68"/>
    <w:rsid w:val="009C536E"/>
    <w:rsid w:val="009C627A"/>
    <w:rsid w:val="009C66D9"/>
    <w:rsid w:val="009C6BC6"/>
    <w:rsid w:val="009C7299"/>
    <w:rsid w:val="009C7D1F"/>
    <w:rsid w:val="009D03D5"/>
    <w:rsid w:val="009D0CF6"/>
    <w:rsid w:val="009D1203"/>
    <w:rsid w:val="009D15FB"/>
    <w:rsid w:val="009D16DB"/>
    <w:rsid w:val="009D1B80"/>
    <w:rsid w:val="009D1C7D"/>
    <w:rsid w:val="009D25F4"/>
    <w:rsid w:val="009D260B"/>
    <w:rsid w:val="009D26A6"/>
    <w:rsid w:val="009D2836"/>
    <w:rsid w:val="009D2B8F"/>
    <w:rsid w:val="009D2D61"/>
    <w:rsid w:val="009D39DE"/>
    <w:rsid w:val="009D3B05"/>
    <w:rsid w:val="009D3C1A"/>
    <w:rsid w:val="009D4C61"/>
    <w:rsid w:val="009D5596"/>
    <w:rsid w:val="009D57B2"/>
    <w:rsid w:val="009D5820"/>
    <w:rsid w:val="009D5B19"/>
    <w:rsid w:val="009D5D32"/>
    <w:rsid w:val="009D71E5"/>
    <w:rsid w:val="009D7231"/>
    <w:rsid w:val="009D7566"/>
    <w:rsid w:val="009D7B9D"/>
    <w:rsid w:val="009E01F3"/>
    <w:rsid w:val="009E0454"/>
    <w:rsid w:val="009E06B5"/>
    <w:rsid w:val="009E0DE5"/>
    <w:rsid w:val="009E0FE2"/>
    <w:rsid w:val="009E0FF1"/>
    <w:rsid w:val="009E2123"/>
    <w:rsid w:val="009E2172"/>
    <w:rsid w:val="009E3236"/>
    <w:rsid w:val="009E3336"/>
    <w:rsid w:val="009E38BA"/>
    <w:rsid w:val="009E390D"/>
    <w:rsid w:val="009E3BBB"/>
    <w:rsid w:val="009E4014"/>
    <w:rsid w:val="009E4422"/>
    <w:rsid w:val="009E4B48"/>
    <w:rsid w:val="009E4CC4"/>
    <w:rsid w:val="009E4EEA"/>
    <w:rsid w:val="009E52EB"/>
    <w:rsid w:val="009E57DC"/>
    <w:rsid w:val="009E5E27"/>
    <w:rsid w:val="009E5FA1"/>
    <w:rsid w:val="009E6DAD"/>
    <w:rsid w:val="009E7BA7"/>
    <w:rsid w:val="009F0959"/>
    <w:rsid w:val="009F0F30"/>
    <w:rsid w:val="009F1972"/>
    <w:rsid w:val="009F1CBC"/>
    <w:rsid w:val="009F22D2"/>
    <w:rsid w:val="009F24AB"/>
    <w:rsid w:val="009F25FB"/>
    <w:rsid w:val="009F280D"/>
    <w:rsid w:val="009F29C3"/>
    <w:rsid w:val="009F2AC3"/>
    <w:rsid w:val="009F2D08"/>
    <w:rsid w:val="009F2F24"/>
    <w:rsid w:val="009F31A1"/>
    <w:rsid w:val="009F4135"/>
    <w:rsid w:val="009F4F52"/>
    <w:rsid w:val="009F55E2"/>
    <w:rsid w:val="009F562E"/>
    <w:rsid w:val="009F69A9"/>
    <w:rsid w:val="009F6DCC"/>
    <w:rsid w:val="009F6E0C"/>
    <w:rsid w:val="00A00092"/>
    <w:rsid w:val="00A00340"/>
    <w:rsid w:val="00A00B1D"/>
    <w:rsid w:val="00A00E9C"/>
    <w:rsid w:val="00A00FB9"/>
    <w:rsid w:val="00A01079"/>
    <w:rsid w:val="00A01617"/>
    <w:rsid w:val="00A0202F"/>
    <w:rsid w:val="00A02247"/>
    <w:rsid w:val="00A02FE9"/>
    <w:rsid w:val="00A03643"/>
    <w:rsid w:val="00A036F8"/>
    <w:rsid w:val="00A03750"/>
    <w:rsid w:val="00A03FE1"/>
    <w:rsid w:val="00A04103"/>
    <w:rsid w:val="00A042A4"/>
    <w:rsid w:val="00A053B5"/>
    <w:rsid w:val="00A05860"/>
    <w:rsid w:val="00A0735A"/>
    <w:rsid w:val="00A07CC7"/>
    <w:rsid w:val="00A102B6"/>
    <w:rsid w:val="00A10B0A"/>
    <w:rsid w:val="00A11179"/>
    <w:rsid w:val="00A115F1"/>
    <w:rsid w:val="00A1161C"/>
    <w:rsid w:val="00A128A9"/>
    <w:rsid w:val="00A12E37"/>
    <w:rsid w:val="00A1337F"/>
    <w:rsid w:val="00A13AE3"/>
    <w:rsid w:val="00A13CD5"/>
    <w:rsid w:val="00A14727"/>
    <w:rsid w:val="00A15B36"/>
    <w:rsid w:val="00A16328"/>
    <w:rsid w:val="00A172E5"/>
    <w:rsid w:val="00A178F6"/>
    <w:rsid w:val="00A17B84"/>
    <w:rsid w:val="00A17D71"/>
    <w:rsid w:val="00A208E2"/>
    <w:rsid w:val="00A20942"/>
    <w:rsid w:val="00A20C5C"/>
    <w:rsid w:val="00A20D81"/>
    <w:rsid w:val="00A21FA1"/>
    <w:rsid w:val="00A224C6"/>
    <w:rsid w:val="00A224DC"/>
    <w:rsid w:val="00A226AB"/>
    <w:rsid w:val="00A22F68"/>
    <w:rsid w:val="00A239BE"/>
    <w:rsid w:val="00A23DF6"/>
    <w:rsid w:val="00A241EC"/>
    <w:rsid w:val="00A25351"/>
    <w:rsid w:val="00A2777F"/>
    <w:rsid w:val="00A27E0E"/>
    <w:rsid w:val="00A300BE"/>
    <w:rsid w:val="00A309A6"/>
    <w:rsid w:val="00A309D8"/>
    <w:rsid w:val="00A30FF2"/>
    <w:rsid w:val="00A31B85"/>
    <w:rsid w:val="00A32340"/>
    <w:rsid w:val="00A32343"/>
    <w:rsid w:val="00A32931"/>
    <w:rsid w:val="00A3338C"/>
    <w:rsid w:val="00A33489"/>
    <w:rsid w:val="00A33C77"/>
    <w:rsid w:val="00A3415F"/>
    <w:rsid w:val="00A35377"/>
    <w:rsid w:val="00A35431"/>
    <w:rsid w:val="00A3571D"/>
    <w:rsid w:val="00A3621E"/>
    <w:rsid w:val="00A36EF3"/>
    <w:rsid w:val="00A37373"/>
    <w:rsid w:val="00A37D35"/>
    <w:rsid w:val="00A401C1"/>
    <w:rsid w:val="00A40720"/>
    <w:rsid w:val="00A40C09"/>
    <w:rsid w:val="00A410D9"/>
    <w:rsid w:val="00A41457"/>
    <w:rsid w:val="00A41873"/>
    <w:rsid w:val="00A41FFF"/>
    <w:rsid w:val="00A4240C"/>
    <w:rsid w:val="00A424F3"/>
    <w:rsid w:val="00A4277A"/>
    <w:rsid w:val="00A4297E"/>
    <w:rsid w:val="00A429C7"/>
    <w:rsid w:val="00A42A19"/>
    <w:rsid w:val="00A42C80"/>
    <w:rsid w:val="00A430BB"/>
    <w:rsid w:val="00A43198"/>
    <w:rsid w:val="00A43A52"/>
    <w:rsid w:val="00A4482D"/>
    <w:rsid w:val="00A44866"/>
    <w:rsid w:val="00A451D2"/>
    <w:rsid w:val="00A45ABA"/>
    <w:rsid w:val="00A45F53"/>
    <w:rsid w:val="00A4680F"/>
    <w:rsid w:val="00A47160"/>
    <w:rsid w:val="00A4722F"/>
    <w:rsid w:val="00A5037F"/>
    <w:rsid w:val="00A507D7"/>
    <w:rsid w:val="00A5083F"/>
    <w:rsid w:val="00A50B8C"/>
    <w:rsid w:val="00A521BC"/>
    <w:rsid w:val="00A52A05"/>
    <w:rsid w:val="00A52AE4"/>
    <w:rsid w:val="00A52C54"/>
    <w:rsid w:val="00A52CCB"/>
    <w:rsid w:val="00A53137"/>
    <w:rsid w:val="00A541DC"/>
    <w:rsid w:val="00A54282"/>
    <w:rsid w:val="00A54381"/>
    <w:rsid w:val="00A54438"/>
    <w:rsid w:val="00A54515"/>
    <w:rsid w:val="00A55883"/>
    <w:rsid w:val="00A56D8C"/>
    <w:rsid w:val="00A57AB2"/>
    <w:rsid w:val="00A57CC2"/>
    <w:rsid w:val="00A606C9"/>
    <w:rsid w:val="00A61193"/>
    <w:rsid w:val="00A615EF"/>
    <w:rsid w:val="00A619B6"/>
    <w:rsid w:val="00A61A80"/>
    <w:rsid w:val="00A61AC0"/>
    <w:rsid w:val="00A61C42"/>
    <w:rsid w:val="00A62290"/>
    <w:rsid w:val="00A62E70"/>
    <w:rsid w:val="00A6359F"/>
    <w:rsid w:val="00A63984"/>
    <w:rsid w:val="00A64BED"/>
    <w:rsid w:val="00A64E5A"/>
    <w:rsid w:val="00A655A8"/>
    <w:rsid w:val="00A66DE9"/>
    <w:rsid w:val="00A703AB"/>
    <w:rsid w:val="00A7059F"/>
    <w:rsid w:val="00A70751"/>
    <w:rsid w:val="00A71392"/>
    <w:rsid w:val="00A72820"/>
    <w:rsid w:val="00A7291D"/>
    <w:rsid w:val="00A72A72"/>
    <w:rsid w:val="00A73201"/>
    <w:rsid w:val="00A73C47"/>
    <w:rsid w:val="00A748E2"/>
    <w:rsid w:val="00A74943"/>
    <w:rsid w:val="00A753EB"/>
    <w:rsid w:val="00A76072"/>
    <w:rsid w:val="00A76BF7"/>
    <w:rsid w:val="00A77D25"/>
    <w:rsid w:val="00A77EF3"/>
    <w:rsid w:val="00A81151"/>
    <w:rsid w:val="00A82092"/>
    <w:rsid w:val="00A82507"/>
    <w:rsid w:val="00A82978"/>
    <w:rsid w:val="00A82A46"/>
    <w:rsid w:val="00A835E9"/>
    <w:rsid w:val="00A83EBA"/>
    <w:rsid w:val="00A848E5"/>
    <w:rsid w:val="00A85B72"/>
    <w:rsid w:val="00A8785A"/>
    <w:rsid w:val="00A9038F"/>
    <w:rsid w:val="00A9055D"/>
    <w:rsid w:val="00A9102D"/>
    <w:rsid w:val="00A9119C"/>
    <w:rsid w:val="00A918DB"/>
    <w:rsid w:val="00A92904"/>
    <w:rsid w:val="00A929AC"/>
    <w:rsid w:val="00A92CB1"/>
    <w:rsid w:val="00A933E7"/>
    <w:rsid w:val="00A934E6"/>
    <w:rsid w:val="00A936B8"/>
    <w:rsid w:val="00A93FB5"/>
    <w:rsid w:val="00A94E04"/>
    <w:rsid w:val="00A95ED6"/>
    <w:rsid w:val="00A964F2"/>
    <w:rsid w:val="00A96FCE"/>
    <w:rsid w:val="00A97582"/>
    <w:rsid w:val="00AA02CD"/>
    <w:rsid w:val="00AA05C1"/>
    <w:rsid w:val="00AA07E8"/>
    <w:rsid w:val="00AA0FC1"/>
    <w:rsid w:val="00AA170D"/>
    <w:rsid w:val="00AA260E"/>
    <w:rsid w:val="00AA29C4"/>
    <w:rsid w:val="00AA2A8B"/>
    <w:rsid w:val="00AA415E"/>
    <w:rsid w:val="00AA531B"/>
    <w:rsid w:val="00AA5786"/>
    <w:rsid w:val="00AA63E9"/>
    <w:rsid w:val="00AA6F3C"/>
    <w:rsid w:val="00AA75A4"/>
    <w:rsid w:val="00AA75F7"/>
    <w:rsid w:val="00AB00AB"/>
    <w:rsid w:val="00AB079E"/>
    <w:rsid w:val="00AB0EFF"/>
    <w:rsid w:val="00AB1077"/>
    <w:rsid w:val="00AB1448"/>
    <w:rsid w:val="00AB1578"/>
    <w:rsid w:val="00AB28AA"/>
    <w:rsid w:val="00AB29CD"/>
    <w:rsid w:val="00AB32FB"/>
    <w:rsid w:val="00AB3750"/>
    <w:rsid w:val="00AB38A1"/>
    <w:rsid w:val="00AB45E0"/>
    <w:rsid w:val="00AB5487"/>
    <w:rsid w:val="00AB5A5F"/>
    <w:rsid w:val="00AB6715"/>
    <w:rsid w:val="00AB6BDB"/>
    <w:rsid w:val="00AB7077"/>
    <w:rsid w:val="00AB767F"/>
    <w:rsid w:val="00AC099B"/>
    <w:rsid w:val="00AC10AA"/>
    <w:rsid w:val="00AC10EA"/>
    <w:rsid w:val="00AC16A2"/>
    <w:rsid w:val="00AC1AB9"/>
    <w:rsid w:val="00AC2CF1"/>
    <w:rsid w:val="00AC30FF"/>
    <w:rsid w:val="00AC433F"/>
    <w:rsid w:val="00AC47C9"/>
    <w:rsid w:val="00AC4944"/>
    <w:rsid w:val="00AC49B6"/>
    <w:rsid w:val="00AC555A"/>
    <w:rsid w:val="00AC5BF0"/>
    <w:rsid w:val="00AC64F0"/>
    <w:rsid w:val="00AC674E"/>
    <w:rsid w:val="00AC79F9"/>
    <w:rsid w:val="00AC7AB2"/>
    <w:rsid w:val="00AD01E0"/>
    <w:rsid w:val="00AD0C7F"/>
    <w:rsid w:val="00AD12E2"/>
    <w:rsid w:val="00AD2116"/>
    <w:rsid w:val="00AD31DC"/>
    <w:rsid w:val="00AD37EE"/>
    <w:rsid w:val="00AD44D1"/>
    <w:rsid w:val="00AD5EA3"/>
    <w:rsid w:val="00AD61D9"/>
    <w:rsid w:val="00AD7F79"/>
    <w:rsid w:val="00AE0B0F"/>
    <w:rsid w:val="00AE0B3B"/>
    <w:rsid w:val="00AE0F37"/>
    <w:rsid w:val="00AE17DE"/>
    <w:rsid w:val="00AE19B0"/>
    <w:rsid w:val="00AE1E50"/>
    <w:rsid w:val="00AE21A9"/>
    <w:rsid w:val="00AE23DE"/>
    <w:rsid w:val="00AE2B5D"/>
    <w:rsid w:val="00AE3618"/>
    <w:rsid w:val="00AE3BDB"/>
    <w:rsid w:val="00AE406A"/>
    <w:rsid w:val="00AE41B8"/>
    <w:rsid w:val="00AE533C"/>
    <w:rsid w:val="00AE7073"/>
    <w:rsid w:val="00AE736B"/>
    <w:rsid w:val="00AE795F"/>
    <w:rsid w:val="00AE7C5F"/>
    <w:rsid w:val="00AF0A88"/>
    <w:rsid w:val="00AF0FDA"/>
    <w:rsid w:val="00AF1460"/>
    <w:rsid w:val="00AF15D5"/>
    <w:rsid w:val="00AF1809"/>
    <w:rsid w:val="00AF1912"/>
    <w:rsid w:val="00AF1948"/>
    <w:rsid w:val="00AF1C55"/>
    <w:rsid w:val="00AF1F2C"/>
    <w:rsid w:val="00AF2652"/>
    <w:rsid w:val="00AF30D0"/>
    <w:rsid w:val="00AF3795"/>
    <w:rsid w:val="00AF3A24"/>
    <w:rsid w:val="00AF3F2F"/>
    <w:rsid w:val="00AF4488"/>
    <w:rsid w:val="00AF59C3"/>
    <w:rsid w:val="00AF5B28"/>
    <w:rsid w:val="00AF5D32"/>
    <w:rsid w:val="00AF5DBB"/>
    <w:rsid w:val="00AF61D8"/>
    <w:rsid w:val="00AF6358"/>
    <w:rsid w:val="00AF6386"/>
    <w:rsid w:val="00AF64C4"/>
    <w:rsid w:val="00AF71EA"/>
    <w:rsid w:val="00B00497"/>
    <w:rsid w:val="00B00980"/>
    <w:rsid w:val="00B00F2B"/>
    <w:rsid w:val="00B01645"/>
    <w:rsid w:val="00B01AAD"/>
    <w:rsid w:val="00B01FEE"/>
    <w:rsid w:val="00B026D6"/>
    <w:rsid w:val="00B03017"/>
    <w:rsid w:val="00B03326"/>
    <w:rsid w:val="00B03C38"/>
    <w:rsid w:val="00B03DAD"/>
    <w:rsid w:val="00B05E96"/>
    <w:rsid w:val="00B071E8"/>
    <w:rsid w:val="00B07889"/>
    <w:rsid w:val="00B0797E"/>
    <w:rsid w:val="00B07FE8"/>
    <w:rsid w:val="00B10B61"/>
    <w:rsid w:val="00B10B79"/>
    <w:rsid w:val="00B10C55"/>
    <w:rsid w:val="00B10E46"/>
    <w:rsid w:val="00B10FC8"/>
    <w:rsid w:val="00B119D4"/>
    <w:rsid w:val="00B1244B"/>
    <w:rsid w:val="00B13589"/>
    <w:rsid w:val="00B136D0"/>
    <w:rsid w:val="00B13BB5"/>
    <w:rsid w:val="00B14656"/>
    <w:rsid w:val="00B15893"/>
    <w:rsid w:val="00B16315"/>
    <w:rsid w:val="00B164AE"/>
    <w:rsid w:val="00B166B5"/>
    <w:rsid w:val="00B16FEA"/>
    <w:rsid w:val="00B17797"/>
    <w:rsid w:val="00B17A35"/>
    <w:rsid w:val="00B17A44"/>
    <w:rsid w:val="00B21BF4"/>
    <w:rsid w:val="00B21C2D"/>
    <w:rsid w:val="00B2213F"/>
    <w:rsid w:val="00B227C6"/>
    <w:rsid w:val="00B230BE"/>
    <w:rsid w:val="00B23E5C"/>
    <w:rsid w:val="00B244F8"/>
    <w:rsid w:val="00B2527B"/>
    <w:rsid w:val="00B25B2B"/>
    <w:rsid w:val="00B260EE"/>
    <w:rsid w:val="00B2617B"/>
    <w:rsid w:val="00B265BC"/>
    <w:rsid w:val="00B26981"/>
    <w:rsid w:val="00B30482"/>
    <w:rsid w:val="00B30797"/>
    <w:rsid w:val="00B3101B"/>
    <w:rsid w:val="00B31189"/>
    <w:rsid w:val="00B31594"/>
    <w:rsid w:val="00B32431"/>
    <w:rsid w:val="00B32B65"/>
    <w:rsid w:val="00B33D9A"/>
    <w:rsid w:val="00B34F04"/>
    <w:rsid w:val="00B358C2"/>
    <w:rsid w:val="00B3681D"/>
    <w:rsid w:val="00B36890"/>
    <w:rsid w:val="00B36CD3"/>
    <w:rsid w:val="00B36D15"/>
    <w:rsid w:val="00B37D63"/>
    <w:rsid w:val="00B37D8A"/>
    <w:rsid w:val="00B4144F"/>
    <w:rsid w:val="00B415EE"/>
    <w:rsid w:val="00B41DB7"/>
    <w:rsid w:val="00B41FA8"/>
    <w:rsid w:val="00B42226"/>
    <w:rsid w:val="00B42571"/>
    <w:rsid w:val="00B4291D"/>
    <w:rsid w:val="00B429F1"/>
    <w:rsid w:val="00B4309B"/>
    <w:rsid w:val="00B441B8"/>
    <w:rsid w:val="00B44454"/>
    <w:rsid w:val="00B4566E"/>
    <w:rsid w:val="00B45A63"/>
    <w:rsid w:val="00B4626D"/>
    <w:rsid w:val="00B463F4"/>
    <w:rsid w:val="00B466D9"/>
    <w:rsid w:val="00B4675E"/>
    <w:rsid w:val="00B47722"/>
    <w:rsid w:val="00B47A86"/>
    <w:rsid w:val="00B503B9"/>
    <w:rsid w:val="00B509ED"/>
    <w:rsid w:val="00B50BE2"/>
    <w:rsid w:val="00B50D85"/>
    <w:rsid w:val="00B5132C"/>
    <w:rsid w:val="00B5197D"/>
    <w:rsid w:val="00B52886"/>
    <w:rsid w:val="00B5345D"/>
    <w:rsid w:val="00B53C9C"/>
    <w:rsid w:val="00B53CDE"/>
    <w:rsid w:val="00B54168"/>
    <w:rsid w:val="00B54331"/>
    <w:rsid w:val="00B54749"/>
    <w:rsid w:val="00B54892"/>
    <w:rsid w:val="00B54DCE"/>
    <w:rsid w:val="00B54DF8"/>
    <w:rsid w:val="00B5508E"/>
    <w:rsid w:val="00B55541"/>
    <w:rsid w:val="00B55B90"/>
    <w:rsid w:val="00B5628C"/>
    <w:rsid w:val="00B56330"/>
    <w:rsid w:val="00B566AE"/>
    <w:rsid w:val="00B56A3F"/>
    <w:rsid w:val="00B57176"/>
    <w:rsid w:val="00B576B4"/>
    <w:rsid w:val="00B577E6"/>
    <w:rsid w:val="00B6038F"/>
    <w:rsid w:val="00B605E0"/>
    <w:rsid w:val="00B60ABA"/>
    <w:rsid w:val="00B60E70"/>
    <w:rsid w:val="00B60F64"/>
    <w:rsid w:val="00B619C1"/>
    <w:rsid w:val="00B61C2B"/>
    <w:rsid w:val="00B622A7"/>
    <w:rsid w:val="00B624DE"/>
    <w:rsid w:val="00B627A8"/>
    <w:rsid w:val="00B62C9E"/>
    <w:rsid w:val="00B641EF"/>
    <w:rsid w:val="00B64618"/>
    <w:rsid w:val="00B64D9C"/>
    <w:rsid w:val="00B64F96"/>
    <w:rsid w:val="00B655B9"/>
    <w:rsid w:val="00B66E97"/>
    <w:rsid w:val="00B671A2"/>
    <w:rsid w:val="00B67917"/>
    <w:rsid w:val="00B67A70"/>
    <w:rsid w:val="00B7098F"/>
    <w:rsid w:val="00B71191"/>
    <w:rsid w:val="00B71916"/>
    <w:rsid w:val="00B71A63"/>
    <w:rsid w:val="00B723FD"/>
    <w:rsid w:val="00B72FBF"/>
    <w:rsid w:val="00B7311F"/>
    <w:rsid w:val="00B73812"/>
    <w:rsid w:val="00B73CFE"/>
    <w:rsid w:val="00B74D34"/>
    <w:rsid w:val="00B7546A"/>
    <w:rsid w:val="00B754B9"/>
    <w:rsid w:val="00B77597"/>
    <w:rsid w:val="00B778CD"/>
    <w:rsid w:val="00B80087"/>
    <w:rsid w:val="00B81417"/>
    <w:rsid w:val="00B81A6A"/>
    <w:rsid w:val="00B822D1"/>
    <w:rsid w:val="00B828AC"/>
    <w:rsid w:val="00B828DD"/>
    <w:rsid w:val="00B82BDF"/>
    <w:rsid w:val="00B82BEF"/>
    <w:rsid w:val="00B82F67"/>
    <w:rsid w:val="00B82FFA"/>
    <w:rsid w:val="00B83A15"/>
    <w:rsid w:val="00B8414E"/>
    <w:rsid w:val="00B8462C"/>
    <w:rsid w:val="00B85075"/>
    <w:rsid w:val="00B85365"/>
    <w:rsid w:val="00B8563E"/>
    <w:rsid w:val="00B85821"/>
    <w:rsid w:val="00B859E2"/>
    <w:rsid w:val="00B85A4D"/>
    <w:rsid w:val="00B8659E"/>
    <w:rsid w:val="00B86846"/>
    <w:rsid w:val="00B87C6B"/>
    <w:rsid w:val="00B90613"/>
    <w:rsid w:val="00B91323"/>
    <w:rsid w:val="00B91442"/>
    <w:rsid w:val="00B91775"/>
    <w:rsid w:val="00B91B7D"/>
    <w:rsid w:val="00B934A0"/>
    <w:rsid w:val="00B93DE9"/>
    <w:rsid w:val="00B94310"/>
    <w:rsid w:val="00B94E4B"/>
    <w:rsid w:val="00B95642"/>
    <w:rsid w:val="00B95DF0"/>
    <w:rsid w:val="00B96BD4"/>
    <w:rsid w:val="00BA102C"/>
    <w:rsid w:val="00BA12D3"/>
    <w:rsid w:val="00BA16A3"/>
    <w:rsid w:val="00BA19F9"/>
    <w:rsid w:val="00BA1B34"/>
    <w:rsid w:val="00BA1DE6"/>
    <w:rsid w:val="00BA2152"/>
    <w:rsid w:val="00BA2FD9"/>
    <w:rsid w:val="00BA35AE"/>
    <w:rsid w:val="00BA48E7"/>
    <w:rsid w:val="00BA54C7"/>
    <w:rsid w:val="00BA5516"/>
    <w:rsid w:val="00BA565B"/>
    <w:rsid w:val="00BA74E9"/>
    <w:rsid w:val="00BA78AE"/>
    <w:rsid w:val="00BB06B2"/>
    <w:rsid w:val="00BB07C5"/>
    <w:rsid w:val="00BB0CD3"/>
    <w:rsid w:val="00BB0D1C"/>
    <w:rsid w:val="00BB14AE"/>
    <w:rsid w:val="00BB17C3"/>
    <w:rsid w:val="00BB1EC1"/>
    <w:rsid w:val="00BB2FA5"/>
    <w:rsid w:val="00BB4244"/>
    <w:rsid w:val="00BB4A64"/>
    <w:rsid w:val="00BB4BF3"/>
    <w:rsid w:val="00BB59A7"/>
    <w:rsid w:val="00BB66E1"/>
    <w:rsid w:val="00BB6E6A"/>
    <w:rsid w:val="00BB7A79"/>
    <w:rsid w:val="00BB7DF6"/>
    <w:rsid w:val="00BB7E46"/>
    <w:rsid w:val="00BB7F4B"/>
    <w:rsid w:val="00BC1685"/>
    <w:rsid w:val="00BC32F4"/>
    <w:rsid w:val="00BC4715"/>
    <w:rsid w:val="00BC4C11"/>
    <w:rsid w:val="00BC4E4A"/>
    <w:rsid w:val="00BC698C"/>
    <w:rsid w:val="00BC6FC5"/>
    <w:rsid w:val="00BC78B4"/>
    <w:rsid w:val="00BC796A"/>
    <w:rsid w:val="00BD0303"/>
    <w:rsid w:val="00BD161F"/>
    <w:rsid w:val="00BD1C41"/>
    <w:rsid w:val="00BD38E3"/>
    <w:rsid w:val="00BD4361"/>
    <w:rsid w:val="00BD5A15"/>
    <w:rsid w:val="00BD698F"/>
    <w:rsid w:val="00BD6B85"/>
    <w:rsid w:val="00BD7515"/>
    <w:rsid w:val="00BD7700"/>
    <w:rsid w:val="00BD7AC5"/>
    <w:rsid w:val="00BE08EA"/>
    <w:rsid w:val="00BE096D"/>
    <w:rsid w:val="00BE0AED"/>
    <w:rsid w:val="00BE156B"/>
    <w:rsid w:val="00BE19D3"/>
    <w:rsid w:val="00BE1A95"/>
    <w:rsid w:val="00BE2E2E"/>
    <w:rsid w:val="00BE30F8"/>
    <w:rsid w:val="00BE3455"/>
    <w:rsid w:val="00BE3A3F"/>
    <w:rsid w:val="00BE3A83"/>
    <w:rsid w:val="00BE42AB"/>
    <w:rsid w:val="00BE47B1"/>
    <w:rsid w:val="00BE49B8"/>
    <w:rsid w:val="00BE538A"/>
    <w:rsid w:val="00BE5DA0"/>
    <w:rsid w:val="00BE663D"/>
    <w:rsid w:val="00BE736A"/>
    <w:rsid w:val="00BE74A1"/>
    <w:rsid w:val="00BF04FC"/>
    <w:rsid w:val="00BF0BC5"/>
    <w:rsid w:val="00BF0BCC"/>
    <w:rsid w:val="00BF0CA0"/>
    <w:rsid w:val="00BF0E0D"/>
    <w:rsid w:val="00BF122B"/>
    <w:rsid w:val="00BF238F"/>
    <w:rsid w:val="00BF240C"/>
    <w:rsid w:val="00BF2E22"/>
    <w:rsid w:val="00BF360B"/>
    <w:rsid w:val="00BF38AA"/>
    <w:rsid w:val="00BF3B4C"/>
    <w:rsid w:val="00BF3E27"/>
    <w:rsid w:val="00BF41E1"/>
    <w:rsid w:val="00BF4C3C"/>
    <w:rsid w:val="00BF65C8"/>
    <w:rsid w:val="00BF6B17"/>
    <w:rsid w:val="00BF6D50"/>
    <w:rsid w:val="00BF6D6D"/>
    <w:rsid w:val="00BF6E6C"/>
    <w:rsid w:val="00BF773F"/>
    <w:rsid w:val="00BF79FD"/>
    <w:rsid w:val="00C00187"/>
    <w:rsid w:val="00C0059A"/>
    <w:rsid w:val="00C00724"/>
    <w:rsid w:val="00C0096B"/>
    <w:rsid w:val="00C00C42"/>
    <w:rsid w:val="00C00FBE"/>
    <w:rsid w:val="00C01230"/>
    <w:rsid w:val="00C012E0"/>
    <w:rsid w:val="00C0212C"/>
    <w:rsid w:val="00C0225B"/>
    <w:rsid w:val="00C035BD"/>
    <w:rsid w:val="00C040BA"/>
    <w:rsid w:val="00C04229"/>
    <w:rsid w:val="00C04ADE"/>
    <w:rsid w:val="00C05109"/>
    <w:rsid w:val="00C051F3"/>
    <w:rsid w:val="00C05873"/>
    <w:rsid w:val="00C06711"/>
    <w:rsid w:val="00C0695B"/>
    <w:rsid w:val="00C06F15"/>
    <w:rsid w:val="00C076B6"/>
    <w:rsid w:val="00C1021C"/>
    <w:rsid w:val="00C10480"/>
    <w:rsid w:val="00C11A85"/>
    <w:rsid w:val="00C11C86"/>
    <w:rsid w:val="00C11F4F"/>
    <w:rsid w:val="00C136B5"/>
    <w:rsid w:val="00C13ADE"/>
    <w:rsid w:val="00C144A6"/>
    <w:rsid w:val="00C14F22"/>
    <w:rsid w:val="00C1675F"/>
    <w:rsid w:val="00C16789"/>
    <w:rsid w:val="00C16798"/>
    <w:rsid w:val="00C16A15"/>
    <w:rsid w:val="00C16F00"/>
    <w:rsid w:val="00C17833"/>
    <w:rsid w:val="00C17A73"/>
    <w:rsid w:val="00C17B09"/>
    <w:rsid w:val="00C17E0D"/>
    <w:rsid w:val="00C17E6C"/>
    <w:rsid w:val="00C208EC"/>
    <w:rsid w:val="00C212B5"/>
    <w:rsid w:val="00C22575"/>
    <w:rsid w:val="00C228F1"/>
    <w:rsid w:val="00C2296A"/>
    <w:rsid w:val="00C23710"/>
    <w:rsid w:val="00C23B8D"/>
    <w:rsid w:val="00C24821"/>
    <w:rsid w:val="00C251CD"/>
    <w:rsid w:val="00C2541A"/>
    <w:rsid w:val="00C26841"/>
    <w:rsid w:val="00C26965"/>
    <w:rsid w:val="00C26D6D"/>
    <w:rsid w:val="00C26F8E"/>
    <w:rsid w:val="00C276ED"/>
    <w:rsid w:val="00C27814"/>
    <w:rsid w:val="00C31343"/>
    <w:rsid w:val="00C31FB6"/>
    <w:rsid w:val="00C32192"/>
    <w:rsid w:val="00C3288E"/>
    <w:rsid w:val="00C32D86"/>
    <w:rsid w:val="00C34755"/>
    <w:rsid w:val="00C3475B"/>
    <w:rsid w:val="00C34EF9"/>
    <w:rsid w:val="00C3585F"/>
    <w:rsid w:val="00C366C9"/>
    <w:rsid w:val="00C3758D"/>
    <w:rsid w:val="00C37AEB"/>
    <w:rsid w:val="00C37DA4"/>
    <w:rsid w:val="00C419A5"/>
    <w:rsid w:val="00C41DAC"/>
    <w:rsid w:val="00C41F9B"/>
    <w:rsid w:val="00C4260E"/>
    <w:rsid w:val="00C428B4"/>
    <w:rsid w:val="00C42C35"/>
    <w:rsid w:val="00C44257"/>
    <w:rsid w:val="00C44F4E"/>
    <w:rsid w:val="00C458BE"/>
    <w:rsid w:val="00C45EB7"/>
    <w:rsid w:val="00C46241"/>
    <w:rsid w:val="00C463D2"/>
    <w:rsid w:val="00C46441"/>
    <w:rsid w:val="00C467EA"/>
    <w:rsid w:val="00C46C89"/>
    <w:rsid w:val="00C46E93"/>
    <w:rsid w:val="00C47EB8"/>
    <w:rsid w:val="00C47FAC"/>
    <w:rsid w:val="00C501EF"/>
    <w:rsid w:val="00C505FD"/>
    <w:rsid w:val="00C509F8"/>
    <w:rsid w:val="00C50EEC"/>
    <w:rsid w:val="00C512EC"/>
    <w:rsid w:val="00C51A0D"/>
    <w:rsid w:val="00C51BAC"/>
    <w:rsid w:val="00C52607"/>
    <w:rsid w:val="00C53271"/>
    <w:rsid w:val="00C5359B"/>
    <w:rsid w:val="00C539ED"/>
    <w:rsid w:val="00C55EC7"/>
    <w:rsid w:val="00C56E1E"/>
    <w:rsid w:val="00C56E24"/>
    <w:rsid w:val="00C56E32"/>
    <w:rsid w:val="00C57037"/>
    <w:rsid w:val="00C57147"/>
    <w:rsid w:val="00C5761F"/>
    <w:rsid w:val="00C576E7"/>
    <w:rsid w:val="00C5770A"/>
    <w:rsid w:val="00C578A4"/>
    <w:rsid w:val="00C61A47"/>
    <w:rsid w:val="00C62C5F"/>
    <w:rsid w:val="00C632A7"/>
    <w:rsid w:val="00C636A3"/>
    <w:rsid w:val="00C639A5"/>
    <w:rsid w:val="00C645DB"/>
    <w:rsid w:val="00C6512D"/>
    <w:rsid w:val="00C66867"/>
    <w:rsid w:val="00C66940"/>
    <w:rsid w:val="00C66BB0"/>
    <w:rsid w:val="00C6730F"/>
    <w:rsid w:val="00C673AE"/>
    <w:rsid w:val="00C70871"/>
    <w:rsid w:val="00C713A0"/>
    <w:rsid w:val="00C71914"/>
    <w:rsid w:val="00C71A95"/>
    <w:rsid w:val="00C72222"/>
    <w:rsid w:val="00C729DB"/>
    <w:rsid w:val="00C72F2E"/>
    <w:rsid w:val="00C7321A"/>
    <w:rsid w:val="00C7380A"/>
    <w:rsid w:val="00C740D7"/>
    <w:rsid w:val="00C75A5A"/>
    <w:rsid w:val="00C75E4C"/>
    <w:rsid w:val="00C761A1"/>
    <w:rsid w:val="00C761F3"/>
    <w:rsid w:val="00C77459"/>
    <w:rsid w:val="00C77DE4"/>
    <w:rsid w:val="00C8077C"/>
    <w:rsid w:val="00C80E60"/>
    <w:rsid w:val="00C81D76"/>
    <w:rsid w:val="00C81F41"/>
    <w:rsid w:val="00C82F99"/>
    <w:rsid w:val="00C83122"/>
    <w:rsid w:val="00C83DCF"/>
    <w:rsid w:val="00C83F2E"/>
    <w:rsid w:val="00C84CD2"/>
    <w:rsid w:val="00C854F5"/>
    <w:rsid w:val="00C85ED1"/>
    <w:rsid w:val="00C86BAD"/>
    <w:rsid w:val="00C86C91"/>
    <w:rsid w:val="00C86F40"/>
    <w:rsid w:val="00C86FB6"/>
    <w:rsid w:val="00C873FA"/>
    <w:rsid w:val="00C901B6"/>
    <w:rsid w:val="00C90802"/>
    <w:rsid w:val="00C90F5F"/>
    <w:rsid w:val="00C9153E"/>
    <w:rsid w:val="00C916C1"/>
    <w:rsid w:val="00C92045"/>
    <w:rsid w:val="00C920CC"/>
    <w:rsid w:val="00C9216E"/>
    <w:rsid w:val="00C94DE5"/>
    <w:rsid w:val="00C95166"/>
    <w:rsid w:val="00C953BF"/>
    <w:rsid w:val="00C95EB5"/>
    <w:rsid w:val="00C961AE"/>
    <w:rsid w:val="00C972A2"/>
    <w:rsid w:val="00C97302"/>
    <w:rsid w:val="00C974A9"/>
    <w:rsid w:val="00CA0143"/>
    <w:rsid w:val="00CA1828"/>
    <w:rsid w:val="00CA1C28"/>
    <w:rsid w:val="00CA1FDB"/>
    <w:rsid w:val="00CA2643"/>
    <w:rsid w:val="00CA3486"/>
    <w:rsid w:val="00CA4513"/>
    <w:rsid w:val="00CA5A61"/>
    <w:rsid w:val="00CA5E94"/>
    <w:rsid w:val="00CA7604"/>
    <w:rsid w:val="00CA7D21"/>
    <w:rsid w:val="00CA7D7C"/>
    <w:rsid w:val="00CB0279"/>
    <w:rsid w:val="00CB0851"/>
    <w:rsid w:val="00CB0894"/>
    <w:rsid w:val="00CB1445"/>
    <w:rsid w:val="00CB16BC"/>
    <w:rsid w:val="00CB1985"/>
    <w:rsid w:val="00CB1CB6"/>
    <w:rsid w:val="00CB20DE"/>
    <w:rsid w:val="00CB2B02"/>
    <w:rsid w:val="00CB2DA5"/>
    <w:rsid w:val="00CB3025"/>
    <w:rsid w:val="00CB3306"/>
    <w:rsid w:val="00CB3DEC"/>
    <w:rsid w:val="00CB4E9B"/>
    <w:rsid w:val="00CB4F8E"/>
    <w:rsid w:val="00CB5589"/>
    <w:rsid w:val="00CB5C11"/>
    <w:rsid w:val="00CB602C"/>
    <w:rsid w:val="00CB69D7"/>
    <w:rsid w:val="00CB78AD"/>
    <w:rsid w:val="00CB7E18"/>
    <w:rsid w:val="00CC0241"/>
    <w:rsid w:val="00CC0FE0"/>
    <w:rsid w:val="00CC1005"/>
    <w:rsid w:val="00CC10D6"/>
    <w:rsid w:val="00CC1294"/>
    <w:rsid w:val="00CC251C"/>
    <w:rsid w:val="00CC2C93"/>
    <w:rsid w:val="00CC31B4"/>
    <w:rsid w:val="00CC39FC"/>
    <w:rsid w:val="00CC4FE5"/>
    <w:rsid w:val="00CC609A"/>
    <w:rsid w:val="00CC6548"/>
    <w:rsid w:val="00CC678B"/>
    <w:rsid w:val="00CC697C"/>
    <w:rsid w:val="00CC6D6B"/>
    <w:rsid w:val="00CC6DDD"/>
    <w:rsid w:val="00CC6EAA"/>
    <w:rsid w:val="00CC73DE"/>
    <w:rsid w:val="00CC74BF"/>
    <w:rsid w:val="00CD0007"/>
    <w:rsid w:val="00CD0AE4"/>
    <w:rsid w:val="00CD2216"/>
    <w:rsid w:val="00CD24CE"/>
    <w:rsid w:val="00CD28DE"/>
    <w:rsid w:val="00CD3907"/>
    <w:rsid w:val="00CD41F7"/>
    <w:rsid w:val="00CD48B9"/>
    <w:rsid w:val="00CD4B5B"/>
    <w:rsid w:val="00CD4E86"/>
    <w:rsid w:val="00CD5B3F"/>
    <w:rsid w:val="00CD6715"/>
    <w:rsid w:val="00CD697E"/>
    <w:rsid w:val="00CD6DD5"/>
    <w:rsid w:val="00CD6E14"/>
    <w:rsid w:val="00CD7D35"/>
    <w:rsid w:val="00CE01E9"/>
    <w:rsid w:val="00CE12C8"/>
    <w:rsid w:val="00CE19EB"/>
    <w:rsid w:val="00CE2428"/>
    <w:rsid w:val="00CE28ED"/>
    <w:rsid w:val="00CE3F9C"/>
    <w:rsid w:val="00CE47F2"/>
    <w:rsid w:val="00CE481D"/>
    <w:rsid w:val="00CE5087"/>
    <w:rsid w:val="00CE5147"/>
    <w:rsid w:val="00CE5895"/>
    <w:rsid w:val="00CE610A"/>
    <w:rsid w:val="00CE6BE7"/>
    <w:rsid w:val="00CE77CF"/>
    <w:rsid w:val="00CE79A6"/>
    <w:rsid w:val="00CE7D58"/>
    <w:rsid w:val="00CF00A6"/>
    <w:rsid w:val="00CF01E4"/>
    <w:rsid w:val="00CF10C6"/>
    <w:rsid w:val="00CF1457"/>
    <w:rsid w:val="00CF1629"/>
    <w:rsid w:val="00CF31EF"/>
    <w:rsid w:val="00CF3C8B"/>
    <w:rsid w:val="00CF5111"/>
    <w:rsid w:val="00CF51DD"/>
    <w:rsid w:val="00CF5439"/>
    <w:rsid w:val="00CF5953"/>
    <w:rsid w:val="00CF5C90"/>
    <w:rsid w:val="00CF6149"/>
    <w:rsid w:val="00CF648A"/>
    <w:rsid w:val="00CF64F4"/>
    <w:rsid w:val="00CF66F8"/>
    <w:rsid w:val="00CF6E9C"/>
    <w:rsid w:val="00CF7294"/>
    <w:rsid w:val="00CF791C"/>
    <w:rsid w:val="00D0011A"/>
    <w:rsid w:val="00D014C6"/>
    <w:rsid w:val="00D02732"/>
    <w:rsid w:val="00D0311F"/>
    <w:rsid w:val="00D03604"/>
    <w:rsid w:val="00D03784"/>
    <w:rsid w:val="00D03B85"/>
    <w:rsid w:val="00D0416B"/>
    <w:rsid w:val="00D04698"/>
    <w:rsid w:val="00D046AE"/>
    <w:rsid w:val="00D04A90"/>
    <w:rsid w:val="00D04EAD"/>
    <w:rsid w:val="00D051C2"/>
    <w:rsid w:val="00D05B68"/>
    <w:rsid w:val="00D05B6E"/>
    <w:rsid w:val="00D063AD"/>
    <w:rsid w:val="00D06555"/>
    <w:rsid w:val="00D069B9"/>
    <w:rsid w:val="00D07119"/>
    <w:rsid w:val="00D073FA"/>
    <w:rsid w:val="00D07853"/>
    <w:rsid w:val="00D078A8"/>
    <w:rsid w:val="00D10A1A"/>
    <w:rsid w:val="00D10F55"/>
    <w:rsid w:val="00D11490"/>
    <w:rsid w:val="00D128F3"/>
    <w:rsid w:val="00D12CA1"/>
    <w:rsid w:val="00D14298"/>
    <w:rsid w:val="00D14855"/>
    <w:rsid w:val="00D14BFC"/>
    <w:rsid w:val="00D14F94"/>
    <w:rsid w:val="00D150EE"/>
    <w:rsid w:val="00D151B7"/>
    <w:rsid w:val="00D15486"/>
    <w:rsid w:val="00D157E2"/>
    <w:rsid w:val="00D1588E"/>
    <w:rsid w:val="00D179A3"/>
    <w:rsid w:val="00D20602"/>
    <w:rsid w:val="00D209F5"/>
    <w:rsid w:val="00D212C8"/>
    <w:rsid w:val="00D21393"/>
    <w:rsid w:val="00D21453"/>
    <w:rsid w:val="00D21E52"/>
    <w:rsid w:val="00D22237"/>
    <w:rsid w:val="00D2292E"/>
    <w:rsid w:val="00D23D4F"/>
    <w:rsid w:val="00D24032"/>
    <w:rsid w:val="00D2430F"/>
    <w:rsid w:val="00D24377"/>
    <w:rsid w:val="00D24AE5"/>
    <w:rsid w:val="00D24AEC"/>
    <w:rsid w:val="00D24B0F"/>
    <w:rsid w:val="00D24C00"/>
    <w:rsid w:val="00D24DA4"/>
    <w:rsid w:val="00D25378"/>
    <w:rsid w:val="00D257AE"/>
    <w:rsid w:val="00D262DA"/>
    <w:rsid w:val="00D26E40"/>
    <w:rsid w:val="00D301A6"/>
    <w:rsid w:val="00D30387"/>
    <w:rsid w:val="00D30403"/>
    <w:rsid w:val="00D30835"/>
    <w:rsid w:val="00D30EDC"/>
    <w:rsid w:val="00D3124F"/>
    <w:rsid w:val="00D31DC7"/>
    <w:rsid w:val="00D32013"/>
    <w:rsid w:val="00D32101"/>
    <w:rsid w:val="00D3260B"/>
    <w:rsid w:val="00D32A35"/>
    <w:rsid w:val="00D33133"/>
    <w:rsid w:val="00D3376E"/>
    <w:rsid w:val="00D33EC5"/>
    <w:rsid w:val="00D34064"/>
    <w:rsid w:val="00D3421B"/>
    <w:rsid w:val="00D3448C"/>
    <w:rsid w:val="00D34645"/>
    <w:rsid w:val="00D34EDB"/>
    <w:rsid w:val="00D35470"/>
    <w:rsid w:val="00D354EE"/>
    <w:rsid w:val="00D355EB"/>
    <w:rsid w:val="00D35896"/>
    <w:rsid w:val="00D35960"/>
    <w:rsid w:val="00D35C94"/>
    <w:rsid w:val="00D36295"/>
    <w:rsid w:val="00D36648"/>
    <w:rsid w:val="00D37488"/>
    <w:rsid w:val="00D374DC"/>
    <w:rsid w:val="00D37964"/>
    <w:rsid w:val="00D379F3"/>
    <w:rsid w:val="00D37C76"/>
    <w:rsid w:val="00D37F2B"/>
    <w:rsid w:val="00D40218"/>
    <w:rsid w:val="00D40BB0"/>
    <w:rsid w:val="00D4190A"/>
    <w:rsid w:val="00D424BA"/>
    <w:rsid w:val="00D429B9"/>
    <w:rsid w:val="00D42A07"/>
    <w:rsid w:val="00D432DF"/>
    <w:rsid w:val="00D43430"/>
    <w:rsid w:val="00D44105"/>
    <w:rsid w:val="00D445CF"/>
    <w:rsid w:val="00D462AE"/>
    <w:rsid w:val="00D474A6"/>
    <w:rsid w:val="00D475C4"/>
    <w:rsid w:val="00D47760"/>
    <w:rsid w:val="00D47B76"/>
    <w:rsid w:val="00D47BAF"/>
    <w:rsid w:val="00D50219"/>
    <w:rsid w:val="00D516A3"/>
    <w:rsid w:val="00D519E3"/>
    <w:rsid w:val="00D51AF7"/>
    <w:rsid w:val="00D51EBC"/>
    <w:rsid w:val="00D52B84"/>
    <w:rsid w:val="00D53B0E"/>
    <w:rsid w:val="00D53EA2"/>
    <w:rsid w:val="00D56E4B"/>
    <w:rsid w:val="00D56F14"/>
    <w:rsid w:val="00D57E7A"/>
    <w:rsid w:val="00D57E83"/>
    <w:rsid w:val="00D6009A"/>
    <w:rsid w:val="00D609BD"/>
    <w:rsid w:val="00D61ED9"/>
    <w:rsid w:val="00D61EF4"/>
    <w:rsid w:val="00D61F7A"/>
    <w:rsid w:val="00D63098"/>
    <w:rsid w:val="00D63533"/>
    <w:rsid w:val="00D63847"/>
    <w:rsid w:val="00D64FA3"/>
    <w:rsid w:val="00D65597"/>
    <w:rsid w:val="00D655F7"/>
    <w:rsid w:val="00D65FD1"/>
    <w:rsid w:val="00D667A5"/>
    <w:rsid w:val="00D6684A"/>
    <w:rsid w:val="00D66CC3"/>
    <w:rsid w:val="00D709DD"/>
    <w:rsid w:val="00D7113C"/>
    <w:rsid w:val="00D715E3"/>
    <w:rsid w:val="00D71B6D"/>
    <w:rsid w:val="00D72619"/>
    <w:rsid w:val="00D72ABC"/>
    <w:rsid w:val="00D72C10"/>
    <w:rsid w:val="00D734E6"/>
    <w:rsid w:val="00D73777"/>
    <w:rsid w:val="00D7389A"/>
    <w:rsid w:val="00D74C5B"/>
    <w:rsid w:val="00D74F09"/>
    <w:rsid w:val="00D76114"/>
    <w:rsid w:val="00D7618E"/>
    <w:rsid w:val="00D76482"/>
    <w:rsid w:val="00D76721"/>
    <w:rsid w:val="00D7723A"/>
    <w:rsid w:val="00D7735A"/>
    <w:rsid w:val="00D77FBC"/>
    <w:rsid w:val="00D8031C"/>
    <w:rsid w:val="00D8067F"/>
    <w:rsid w:val="00D8151C"/>
    <w:rsid w:val="00D81844"/>
    <w:rsid w:val="00D81A9B"/>
    <w:rsid w:val="00D829A7"/>
    <w:rsid w:val="00D834F1"/>
    <w:rsid w:val="00D83F23"/>
    <w:rsid w:val="00D8416A"/>
    <w:rsid w:val="00D85632"/>
    <w:rsid w:val="00D86269"/>
    <w:rsid w:val="00D86F02"/>
    <w:rsid w:val="00D8795D"/>
    <w:rsid w:val="00D87D16"/>
    <w:rsid w:val="00D9003B"/>
    <w:rsid w:val="00D90AFA"/>
    <w:rsid w:val="00D90E00"/>
    <w:rsid w:val="00D922C8"/>
    <w:rsid w:val="00D92D83"/>
    <w:rsid w:val="00D92F28"/>
    <w:rsid w:val="00D936D4"/>
    <w:rsid w:val="00D936F8"/>
    <w:rsid w:val="00D937A1"/>
    <w:rsid w:val="00D93E68"/>
    <w:rsid w:val="00D94E88"/>
    <w:rsid w:val="00D94F6A"/>
    <w:rsid w:val="00D95285"/>
    <w:rsid w:val="00D95444"/>
    <w:rsid w:val="00D9562F"/>
    <w:rsid w:val="00D95831"/>
    <w:rsid w:val="00D95C3D"/>
    <w:rsid w:val="00D96AE8"/>
    <w:rsid w:val="00DA08E1"/>
    <w:rsid w:val="00DA138C"/>
    <w:rsid w:val="00DA24BA"/>
    <w:rsid w:val="00DA2AC6"/>
    <w:rsid w:val="00DA2B40"/>
    <w:rsid w:val="00DA32C2"/>
    <w:rsid w:val="00DA37B1"/>
    <w:rsid w:val="00DA37C2"/>
    <w:rsid w:val="00DA3972"/>
    <w:rsid w:val="00DA39FE"/>
    <w:rsid w:val="00DA3E79"/>
    <w:rsid w:val="00DA4105"/>
    <w:rsid w:val="00DA413E"/>
    <w:rsid w:val="00DA44F7"/>
    <w:rsid w:val="00DA495B"/>
    <w:rsid w:val="00DA4A1A"/>
    <w:rsid w:val="00DA50CC"/>
    <w:rsid w:val="00DA5442"/>
    <w:rsid w:val="00DA548C"/>
    <w:rsid w:val="00DA63AB"/>
    <w:rsid w:val="00DA6C58"/>
    <w:rsid w:val="00DA6FCB"/>
    <w:rsid w:val="00DA7289"/>
    <w:rsid w:val="00DA7506"/>
    <w:rsid w:val="00DA75DE"/>
    <w:rsid w:val="00DA7A4F"/>
    <w:rsid w:val="00DB1190"/>
    <w:rsid w:val="00DB182E"/>
    <w:rsid w:val="00DB1F9B"/>
    <w:rsid w:val="00DB310D"/>
    <w:rsid w:val="00DB3A52"/>
    <w:rsid w:val="00DB475D"/>
    <w:rsid w:val="00DB529B"/>
    <w:rsid w:val="00DB52FB"/>
    <w:rsid w:val="00DB532D"/>
    <w:rsid w:val="00DB5C6B"/>
    <w:rsid w:val="00DB64F7"/>
    <w:rsid w:val="00DB6B7B"/>
    <w:rsid w:val="00DB71ED"/>
    <w:rsid w:val="00DB733D"/>
    <w:rsid w:val="00DC07E7"/>
    <w:rsid w:val="00DC0CA1"/>
    <w:rsid w:val="00DC0D92"/>
    <w:rsid w:val="00DC0F37"/>
    <w:rsid w:val="00DC127B"/>
    <w:rsid w:val="00DC17A6"/>
    <w:rsid w:val="00DC1DD1"/>
    <w:rsid w:val="00DC1E64"/>
    <w:rsid w:val="00DC2902"/>
    <w:rsid w:val="00DC306A"/>
    <w:rsid w:val="00DC33E5"/>
    <w:rsid w:val="00DC343B"/>
    <w:rsid w:val="00DC4E18"/>
    <w:rsid w:val="00DC50E6"/>
    <w:rsid w:val="00DC536E"/>
    <w:rsid w:val="00DC5D8E"/>
    <w:rsid w:val="00DC5DE7"/>
    <w:rsid w:val="00DC5F17"/>
    <w:rsid w:val="00DC634C"/>
    <w:rsid w:val="00DC6F4B"/>
    <w:rsid w:val="00DC72F9"/>
    <w:rsid w:val="00DC7366"/>
    <w:rsid w:val="00DD04B7"/>
    <w:rsid w:val="00DD0B89"/>
    <w:rsid w:val="00DD130B"/>
    <w:rsid w:val="00DD1355"/>
    <w:rsid w:val="00DD13B2"/>
    <w:rsid w:val="00DD18D1"/>
    <w:rsid w:val="00DD19FD"/>
    <w:rsid w:val="00DD1BB0"/>
    <w:rsid w:val="00DD21B8"/>
    <w:rsid w:val="00DD3359"/>
    <w:rsid w:val="00DD47A9"/>
    <w:rsid w:val="00DD4B1C"/>
    <w:rsid w:val="00DD51DD"/>
    <w:rsid w:val="00DD5458"/>
    <w:rsid w:val="00DD5F22"/>
    <w:rsid w:val="00DD6D93"/>
    <w:rsid w:val="00DD6EE7"/>
    <w:rsid w:val="00DE05B2"/>
    <w:rsid w:val="00DE14A9"/>
    <w:rsid w:val="00DE3578"/>
    <w:rsid w:val="00DE38E4"/>
    <w:rsid w:val="00DE3B88"/>
    <w:rsid w:val="00DE429B"/>
    <w:rsid w:val="00DE53D1"/>
    <w:rsid w:val="00DE606A"/>
    <w:rsid w:val="00DE617D"/>
    <w:rsid w:val="00DE694D"/>
    <w:rsid w:val="00DE6B90"/>
    <w:rsid w:val="00DE747C"/>
    <w:rsid w:val="00DF0099"/>
    <w:rsid w:val="00DF0726"/>
    <w:rsid w:val="00DF0D79"/>
    <w:rsid w:val="00DF245F"/>
    <w:rsid w:val="00DF302D"/>
    <w:rsid w:val="00DF3158"/>
    <w:rsid w:val="00DF32CB"/>
    <w:rsid w:val="00DF3C17"/>
    <w:rsid w:val="00DF4162"/>
    <w:rsid w:val="00DF42FD"/>
    <w:rsid w:val="00DF547E"/>
    <w:rsid w:val="00DF5531"/>
    <w:rsid w:val="00DF586D"/>
    <w:rsid w:val="00DF5F06"/>
    <w:rsid w:val="00DF681C"/>
    <w:rsid w:val="00DF7282"/>
    <w:rsid w:val="00DF7404"/>
    <w:rsid w:val="00DF7576"/>
    <w:rsid w:val="00DF75D0"/>
    <w:rsid w:val="00E00EC2"/>
    <w:rsid w:val="00E01252"/>
    <w:rsid w:val="00E0127D"/>
    <w:rsid w:val="00E0216A"/>
    <w:rsid w:val="00E02715"/>
    <w:rsid w:val="00E02849"/>
    <w:rsid w:val="00E02DD8"/>
    <w:rsid w:val="00E03F9D"/>
    <w:rsid w:val="00E04825"/>
    <w:rsid w:val="00E0510A"/>
    <w:rsid w:val="00E05DC2"/>
    <w:rsid w:val="00E05F52"/>
    <w:rsid w:val="00E07430"/>
    <w:rsid w:val="00E07E85"/>
    <w:rsid w:val="00E102C2"/>
    <w:rsid w:val="00E104F8"/>
    <w:rsid w:val="00E10ACC"/>
    <w:rsid w:val="00E11B72"/>
    <w:rsid w:val="00E11B7D"/>
    <w:rsid w:val="00E13544"/>
    <w:rsid w:val="00E139C9"/>
    <w:rsid w:val="00E13CBD"/>
    <w:rsid w:val="00E152EB"/>
    <w:rsid w:val="00E155B2"/>
    <w:rsid w:val="00E15723"/>
    <w:rsid w:val="00E15E2E"/>
    <w:rsid w:val="00E16EA8"/>
    <w:rsid w:val="00E17085"/>
    <w:rsid w:val="00E171DB"/>
    <w:rsid w:val="00E17F88"/>
    <w:rsid w:val="00E2098C"/>
    <w:rsid w:val="00E209EF"/>
    <w:rsid w:val="00E20C7A"/>
    <w:rsid w:val="00E210B1"/>
    <w:rsid w:val="00E21241"/>
    <w:rsid w:val="00E21748"/>
    <w:rsid w:val="00E22369"/>
    <w:rsid w:val="00E22614"/>
    <w:rsid w:val="00E22A73"/>
    <w:rsid w:val="00E23224"/>
    <w:rsid w:val="00E233EE"/>
    <w:rsid w:val="00E247CB"/>
    <w:rsid w:val="00E25589"/>
    <w:rsid w:val="00E26CFD"/>
    <w:rsid w:val="00E26DA1"/>
    <w:rsid w:val="00E26DCA"/>
    <w:rsid w:val="00E26F87"/>
    <w:rsid w:val="00E26F97"/>
    <w:rsid w:val="00E271F1"/>
    <w:rsid w:val="00E27D0B"/>
    <w:rsid w:val="00E27DA1"/>
    <w:rsid w:val="00E30472"/>
    <w:rsid w:val="00E30536"/>
    <w:rsid w:val="00E30934"/>
    <w:rsid w:val="00E30B7F"/>
    <w:rsid w:val="00E30BBF"/>
    <w:rsid w:val="00E30CB3"/>
    <w:rsid w:val="00E3137F"/>
    <w:rsid w:val="00E3142C"/>
    <w:rsid w:val="00E315F9"/>
    <w:rsid w:val="00E31BC9"/>
    <w:rsid w:val="00E32CC7"/>
    <w:rsid w:val="00E3352B"/>
    <w:rsid w:val="00E33732"/>
    <w:rsid w:val="00E337F9"/>
    <w:rsid w:val="00E33DBF"/>
    <w:rsid w:val="00E34046"/>
    <w:rsid w:val="00E35275"/>
    <w:rsid w:val="00E356D9"/>
    <w:rsid w:val="00E358D4"/>
    <w:rsid w:val="00E35E41"/>
    <w:rsid w:val="00E36195"/>
    <w:rsid w:val="00E36665"/>
    <w:rsid w:val="00E36BB5"/>
    <w:rsid w:val="00E3728A"/>
    <w:rsid w:val="00E3751F"/>
    <w:rsid w:val="00E37525"/>
    <w:rsid w:val="00E37CF8"/>
    <w:rsid w:val="00E40B04"/>
    <w:rsid w:val="00E410E8"/>
    <w:rsid w:val="00E41F08"/>
    <w:rsid w:val="00E42704"/>
    <w:rsid w:val="00E4565E"/>
    <w:rsid w:val="00E45D16"/>
    <w:rsid w:val="00E46AAA"/>
    <w:rsid w:val="00E46BDA"/>
    <w:rsid w:val="00E47953"/>
    <w:rsid w:val="00E47AD5"/>
    <w:rsid w:val="00E51558"/>
    <w:rsid w:val="00E51641"/>
    <w:rsid w:val="00E5178E"/>
    <w:rsid w:val="00E51943"/>
    <w:rsid w:val="00E520A9"/>
    <w:rsid w:val="00E52403"/>
    <w:rsid w:val="00E53BF3"/>
    <w:rsid w:val="00E5437C"/>
    <w:rsid w:val="00E5447F"/>
    <w:rsid w:val="00E54853"/>
    <w:rsid w:val="00E5699A"/>
    <w:rsid w:val="00E571DA"/>
    <w:rsid w:val="00E57BA3"/>
    <w:rsid w:val="00E57CCC"/>
    <w:rsid w:val="00E57CDF"/>
    <w:rsid w:val="00E57F21"/>
    <w:rsid w:val="00E60E68"/>
    <w:rsid w:val="00E620C3"/>
    <w:rsid w:val="00E62664"/>
    <w:rsid w:val="00E62EBE"/>
    <w:rsid w:val="00E630BB"/>
    <w:rsid w:val="00E63B98"/>
    <w:rsid w:val="00E63BA5"/>
    <w:rsid w:val="00E6407C"/>
    <w:rsid w:val="00E64210"/>
    <w:rsid w:val="00E647EF"/>
    <w:rsid w:val="00E64A7E"/>
    <w:rsid w:val="00E652BD"/>
    <w:rsid w:val="00E6563C"/>
    <w:rsid w:val="00E65A10"/>
    <w:rsid w:val="00E66288"/>
    <w:rsid w:val="00E665E2"/>
    <w:rsid w:val="00E66973"/>
    <w:rsid w:val="00E669FC"/>
    <w:rsid w:val="00E66B7A"/>
    <w:rsid w:val="00E70609"/>
    <w:rsid w:val="00E71DAC"/>
    <w:rsid w:val="00E731CE"/>
    <w:rsid w:val="00E732A6"/>
    <w:rsid w:val="00E73555"/>
    <w:rsid w:val="00E74590"/>
    <w:rsid w:val="00E75840"/>
    <w:rsid w:val="00E7603B"/>
    <w:rsid w:val="00E76094"/>
    <w:rsid w:val="00E77123"/>
    <w:rsid w:val="00E7731D"/>
    <w:rsid w:val="00E7772D"/>
    <w:rsid w:val="00E77F1F"/>
    <w:rsid w:val="00E8175C"/>
    <w:rsid w:val="00E81D80"/>
    <w:rsid w:val="00E81E20"/>
    <w:rsid w:val="00E824F4"/>
    <w:rsid w:val="00E82AC5"/>
    <w:rsid w:val="00E82B83"/>
    <w:rsid w:val="00E8352A"/>
    <w:rsid w:val="00E83F20"/>
    <w:rsid w:val="00E8422F"/>
    <w:rsid w:val="00E8437A"/>
    <w:rsid w:val="00E8479A"/>
    <w:rsid w:val="00E851A0"/>
    <w:rsid w:val="00E85483"/>
    <w:rsid w:val="00E8595C"/>
    <w:rsid w:val="00E85FB6"/>
    <w:rsid w:val="00E86A86"/>
    <w:rsid w:val="00E87003"/>
    <w:rsid w:val="00E870D8"/>
    <w:rsid w:val="00E87CC8"/>
    <w:rsid w:val="00E9216D"/>
    <w:rsid w:val="00E9238E"/>
    <w:rsid w:val="00E92953"/>
    <w:rsid w:val="00E92BEF"/>
    <w:rsid w:val="00E92E0A"/>
    <w:rsid w:val="00E93673"/>
    <w:rsid w:val="00E93CFB"/>
    <w:rsid w:val="00E93E8A"/>
    <w:rsid w:val="00E9440F"/>
    <w:rsid w:val="00E9538F"/>
    <w:rsid w:val="00E957E6"/>
    <w:rsid w:val="00E95B23"/>
    <w:rsid w:val="00E95B6E"/>
    <w:rsid w:val="00E9614E"/>
    <w:rsid w:val="00E96174"/>
    <w:rsid w:val="00E96703"/>
    <w:rsid w:val="00E96E41"/>
    <w:rsid w:val="00E9710F"/>
    <w:rsid w:val="00E97413"/>
    <w:rsid w:val="00EA0780"/>
    <w:rsid w:val="00EA1ACE"/>
    <w:rsid w:val="00EA1B70"/>
    <w:rsid w:val="00EA2100"/>
    <w:rsid w:val="00EA31B7"/>
    <w:rsid w:val="00EA3621"/>
    <w:rsid w:val="00EA3876"/>
    <w:rsid w:val="00EA4502"/>
    <w:rsid w:val="00EA483E"/>
    <w:rsid w:val="00EA4CC5"/>
    <w:rsid w:val="00EA5297"/>
    <w:rsid w:val="00EA5645"/>
    <w:rsid w:val="00EA6285"/>
    <w:rsid w:val="00EA6D35"/>
    <w:rsid w:val="00EA6DA8"/>
    <w:rsid w:val="00EA7979"/>
    <w:rsid w:val="00EB0E4B"/>
    <w:rsid w:val="00EB10DE"/>
    <w:rsid w:val="00EB2F65"/>
    <w:rsid w:val="00EB34B9"/>
    <w:rsid w:val="00EB4798"/>
    <w:rsid w:val="00EB5040"/>
    <w:rsid w:val="00EB5C48"/>
    <w:rsid w:val="00EB6E1D"/>
    <w:rsid w:val="00EB746B"/>
    <w:rsid w:val="00EB7E33"/>
    <w:rsid w:val="00EB7F7B"/>
    <w:rsid w:val="00EC0084"/>
    <w:rsid w:val="00EC023D"/>
    <w:rsid w:val="00EC1D22"/>
    <w:rsid w:val="00EC2784"/>
    <w:rsid w:val="00EC2D0D"/>
    <w:rsid w:val="00EC3264"/>
    <w:rsid w:val="00EC444F"/>
    <w:rsid w:val="00EC464C"/>
    <w:rsid w:val="00EC4DA4"/>
    <w:rsid w:val="00EC522B"/>
    <w:rsid w:val="00EC79FB"/>
    <w:rsid w:val="00EC7AE2"/>
    <w:rsid w:val="00EC7AF5"/>
    <w:rsid w:val="00ED02E7"/>
    <w:rsid w:val="00ED0A3D"/>
    <w:rsid w:val="00ED11C4"/>
    <w:rsid w:val="00ED1F2E"/>
    <w:rsid w:val="00ED23ED"/>
    <w:rsid w:val="00ED270A"/>
    <w:rsid w:val="00ED2DFF"/>
    <w:rsid w:val="00ED2E81"/>
    <w:rsid w:val="00ED2F38"/>
    <w:rsid w:val="00ED35E4"/>
    <w:rsid w:val="00ED3983"/>
    <w:rsid w:val="00ED3A44"/>
    <w:rsid w:val="00ED42B0"/>
    <w:rsid w:val="00ED5D69"/>
    <w:rsid w:val="00ED618D"/>
    <w:rsid w:val="00ED66DA"/>
    <w:rsid w:val="00ED6DCF"/>
    <w:rsid w:val="00ED7BEF"/>
    <w:rsid w:val="00ED7CC7"/>
    <w:rsid w:val="00EE0689"/>
    <w:rsid w:val="00EE0A05"/>
    <w:rsid w:val="00EE0A1F"/>
    <w:rsid w:val="00EE129D"/>
    <w:rsid w:val="00EE12F2"/>
    <w:rsid w:val="00EE17E5"/>
    <w:rsid w:val="00EE1F4D"/>
    <w:rsid w:val="00EE23A3"/>
    <w:rsid w:val="00EE2434"/>
    <w:rsid w:val="00EE26EE"/>
    <w:rsid w:val="00EE3AD1"/>
    <w:rsid w:val="00EE3DCC"/>
    <w:rsid w:val="00EE4027"/>
    <w:rsid w:val="00EE5448"/>
    <w:rsid w:val="00EE60D8"/>
    <w:rsid w:val="00EE6D23"/>
    <w:rsid w:val="00EE700F"/>
    <w:rsid w:val="00EE7568"/>
    <w:rsid w:val="00EE76DD"/>
    <w:rsid w:val="00EE7FF2"/>
    <w:rsid w:val="00EF0090"/>
    <w:rsid w:val="00EF0E22"/>
    <w:rsid w:val="00EF1B2A"/>
    <w:rsid w:val="00EF25FC"/>
    <w:rsid w:val="00EF26F3"/>
    <w:rsid w:val="00EF2AF0"/>
    <w:rsid w:val="00EF2F60"/>
    <w:rsid w:val="00EF3D0A"/>
    <w:rsid w:val="00EF51DA"/>
    <w:rsid w:val="00EF5805"/>
    <w:rsid w:val="00EF5F82"/>
    <w:rsid w:val="00EF63EA"/>
    <w:rsid w:val="00EF67B0"/>
    <w:rsid w:val="00EF6C3E"/>
    <w:rsid w:val="00EF7125"/>
    <w:rsid w:val="00EF7918"/>
    <w:rsid w:val="00EF7B00"/>
    <w:rsid w:val="00EF7F45"/>
    <w:rsid w:val="00EF7FD6"/>
    <w:rsid w:val="00F00246"/>
    <w:rsid w:val="00F00BAA"/>
    <w:rsid w:val="00F015AA"/>
    <w:rsid w:val="00F023AD"/>
    <w:rsid w:val="00F023FF"/>
    <w:rsid w:val="00F02B76"/>
    <w:rsid w:val="00F02FFC"/>
    <w:rsid w:val="00F03817"/>
    <w:rsid w:val="00F03D3C"/>
    <w:rsid w:val="00F03DC3"/>
    <w:rsid w:val="00F054C1"/>
    <w:rsid w:val="00F05B43"/>
    <w:rsid w:val="00F05E1A"/>
    <w:rsid w:val="00F07580"/>
    <w:rsid w:val="00F104A2"/>
    <w:rsid w:val="00F1130F"/>
    <w:rsid w:val="00F12D05"/>
    <w:rsid w:val="00F1304D"/>
    <w:rsid w:val="00F13957"/>
    <w:rsid w:val="00F13A4D"/>
    <w:rsid w:val="00F1408E"/>
    <w:rsid w:val="00F14113"/>
    <w:rsid w:val="00F1501F"/>
    <w:rsid w:val="00F1530A"/>
    <w:rsid w:val="00F159BD"/>
    <w:rsid w:val="00F15A9F"/>
    <w:rsid w:val="00F15E4C"/>
    <w:rsid w:val="00F15FC4"/>
    <w:rsid w:val="00F165C4"/>
    <w:rsid w:val="00F16BB7"/>
    <w:rsid w:val="00F16D15"/>
    <w:rsid w:val="00F1730A"/>
    <w:rsid w:val="00F2057A"/>
    <w:rsid w:val="00F2202B"/>
    <w:rsid w:val="00F223B1"/>
    <w:rsid w:val="00F227B9"/>
    <w:rsid w:val="00F22878"/>
    <w:rsid w:val="00F233E4"/>
    <w:rsid w:val="00F23929"/>
    <w:rsid w:val="00F2484F"/>
    <w:rsid w:val="00F25402"/>
    <w:rsid w:val="00F2650D"/>
    <w:rsid w:val="00F27881"/>
    <w:rsid w:val="00F2798B"/>
    <w:rsid w:val="00F3086B"/>
    <w:rsid w:val="00F31809"/>
    <w:rsid w:val="00F318E1"/>
    <w:rsid w:val="00F31CC5"/>
    <w:rsid w:val="00F31DD6"/>
    <w:rsid w:val="00F31F7D"/>
    <w:rsid w:val="00F3248C"/>
    <w:rsid w:val="00F32B42"/>
    <w:rsid w:val="00F32BDF"/>
    <w:rsid w:val="00F32C77"/>
    <w:rsid w:val="00F33A97"/>
    <w:rsid w:val="00F35370"/>
    <w:rsid w:val="00F3569B"/>
    <w:rsid w:val="00F359E6"/>
    <w:rsid w:val="00F360E6"/>
    <w:rsid w:val="00F36269"/>
    <w:rsid w:val="00F363EF"/>
    <w:rsid w:val="00F367BA"/>
    <w:rsid w:val="00F372A5"/>
    <w:rsid w:val="00F37612"/>
    <w:rsid w:val="00F37655"/>
    <w:rsid w:val="00F37FB1"/>
    <w:rsid w:val="00F4149C"/>
    <w:rsid w:val="00F414FE"/>
    <w:rsid w:val="00F416A3"/>
    <w:rsid w:val="00F41FCF"/>
    <w:rsid w:val="00F4393A"/>
    <w:rsid w:val="00F44318"/>
    <w:rsid w:val="00F44444"/>
    <w:rsid w:val="00F447A1"/>
    <w:rsid w:val="00F44A0E"/>
    <w:rsid w:val="00F46411"/>
    <w:rsid w:val="00F468DC"/>
    <w:rsid w:val="00F47361"/>
    <w:rsid w:val="00F47822"/>
    <w:rsid w:val="00F47980"/>
    <w:rsid w:val="00F47AC7"/>
    <w:rsid w:val="00F47D9C"/>
    <w:rsid w:val="00F518A9"/>
    <w:rsid w:val="00F51A9C"/>
    <w:rsid w:val="00F51F24"/>
    <w:rsid w:val="00F51F2F"/>
    <w:rsid w:val="00F5267F"/>
    <w:rsid w:val="00F5285F"/>
    <w:rsid w:val="00F533B6"/>
    <w:rsid w:val="00F53C77"/>
    <w:rsid w:val="00F54215"/>
    <w:rsid w:val="00F5455D"/>
    <w:rsid w:val="00F5490B"/>
    <w:rsid w:val="00F54D1D"/>
    <w:rsid w:val="00F54E4B"/>
    <w:rsid w:val="00F554E8"/>
    <w:rsid w:val="00F558FA"/>
    <w:rsid w:val="00F559FB"/>
    <w:rsid w:val="00F5640E"/>
    <w:rsid w:val="00F570F2"/>
    <w:rsid w:val="00F57487"/>
    <w:rsid w:val="00F574B7"/>
    <w:rsid w:val="00F6052E"/>
    <w:rsid w:val="00F61A44"/>
    <w:rsid w:val="00F61AA2"/>
    <w:rsid w:val="00F62496"/>
    <w:rsid w:val="00F625BD"/>
    <w:rsid w:val="00F62B2D"/>
    <w:rsid w:val="00F62CF1"/>
    <w:rsid w:val="00F6309F"/>
    <w:rsid w:val="00F6370C"/>
    <w:rsid w:val="00F645C5"/>
    <w:rsid w:val="00F6723C"/>
    <w:rsid w:val="00F67395"/>
    <w:rsid w:val="00F67465"/>
    <w:rsid w:val="00F67E2E"/>
    <w:rsid w:val="00F67EA1"/>
    <w:rsid w:val="00F67F72"/>
    <w:rsid w:val="00F70076"/>
    <w:rsid w:val="00F70279"/>
    <w:rsid w:val="00F702A4"/>
    <w:rsid w:val="00F71393"/>
    <w:rsid w:val="00F71BBE"/>
    <w:rsid w:val="00F71C12"/>
    <w:rsid w:val="00F71FEA"/>
    <w:rsid w:val="00F7211D"/>
    <w:rsid w:val="00F72A77"/>
    <w:rsid w:val="00F72FF8"/>
    <w:rsid w:val="00F730AB"/>
    <w:rsid w:val="00F7340D"/>
    <w:rsid w:val="00F734C1"/>
    <w:rsid w:val="00F737B3"/>
    <w:rsid w:val="00F73A6E"/>
    <w:rsid w:val="00F74C19"/>
    <w:rsid w:val="00F7503F"/>
    <w:rsid w:val="00F75CFB"/>
    <w:rsid w:val="00F76338"/>
    <w:rsid w:val="00F76B12"/>
    <w:rsid w:val="00F802C4"/>
    <w:rsid w:val="00F80611"/>
    <w:rsid w:val="00F8095C"/>
    <w:rsid w:val="00F80D17"/>
    <w:rsid w:val="00F8186B"/>
    <w:rsid w:val="00F8186E"/>
    <w:rsid w:val="00F8210A"/>
    <w:rsid w:val="00F8253B"/>
    <w:rsid w:val="00F83AA7"/>
    <w:rsid w:val="00F844CD"/>
    <w:rsid w:val="00F852CF"/>
    <w:rsid w:val="00F85B9B"/>
    <w:rsid w:val="00F86450"/>
    <w:rsid w:val="00F87AA7"/>
    <w:rsid w:val="00F9016A"/>
    <w:rsid w:val="00F9030B"/>
    <w:rsid w:val="00F90D0C"/>
    <w:rsid w:val="00F90E83"/>
    <w:rsid w:val="00F90F6D"/>
    <w:rsid w:val="00F911DD"/>
    <w:rsid w:val="00F9243E"/>
    <w:rsid w:val="00F924D8"/>
    <w:rsid w:val="00F9252A"/>
    <w:rsid w:val="00F92F37"/>
    <w:rsid w:val="00F932E1"/>
    <w:rsid w:val="00F93D48"/>
    <w:rsid w:val="00F94713"/>
    <w:rsid w:val="00F94982"/>
    <w:rsid w:val="00F955D6"/>
    <w:rsid w:val="00F95703"/>
    <w:rsid w:val="00F957CA"/>
    <w:rsid w:val="00F96964"/>
    <w:rsid w:val="00F976C1"/>
    <w:rsid w:val="00F9774B"/>
    <w:rsid w:val="00FA0385"/>
    <w:rsid w:val="00FA050B"/>
    <w:rsid w:val="00FA079C"/>
    <w:rsid w:val="00FA131C"/>
    <w:rsid w:val="00FA17EE"/>
    <w:rsid w:val="00FA22DD"/>
    <w:rsid w:val="00FA24F8"/>
    <w:rsid w:val="00FA2D9F"/>
    <w:rsid w:val="00FA3980"/>
    <w:rsid w:val="00FA3CD4"/>
    <w:rsid w:val="00FA3D34"/>
    <w:rsid w:val="00FA3E1B"/>
    <w:rsid w:val="00FA40F8"/>
    <w:rsid w:val="00FA438D"/>
    <w:rsid w:val="00FA49F6"/>
    <w:rsid w:val="00FA4F71"/>
    <w:rsid w:val="00FA5FB3"/>
    <w:rsid w:val="00FA6991"/>
    <w:rsid w:val="00FA6A80"/>
    <w:rsid w:val="00FB073A"/>
    <w:rsid w:val="00FB0C41"/>
    <w:rsid w:val="00FB16CF"/>
    <w:rsid w:val="00FB31E3"/>
    <w:rsid w:val="00FB347D"/>
    <w:rsid w:val="00FB3998"/>
    <w:rsid w:val="00FB3EA0"/>
    <w:rsid w:val="00FB4D24"/>
    <w:rsid w:val="00FB4D7B"/>
    <w:rsid w:val="00FB575B"/>
    <w:rsid w:val="00FB61BF"/>
    <w:rsid w:val="00FB6D2C"/>
    <w:rsid w:val="00FB70C2"/>
    <w:rsid w:val="00FB74A9"/>
    <w:rsid w:val="00FB7A41"/>
    <w:rsid w:val="00FB7E8D"/>
    <w:rsid w:val="00FB7FAE"/>
    <w:rsid w:val="00FC005B"/>
    <w:rsid w:val="00FC0062"/>
    <w:rsid w:val="00FC13B7"/>
    <w:rsid w:val="00FC30C0"/>
    <w:rsid w:val="00FC38C6"/>
    <w:rsid w:val="00FC4D53"/>
    <w:rsid w:val="00FC4E44"/>
    <w:rsid w:val="00FC4F55"/>
    <w:rsid w:val="00FC56A1"/>
    <w:rsid w:val="00FC59C7"/>
    <w:rsid w:val="00FC5D88"/>
    <w:rsid w:val="00FC67F6"/>
    <w:rsid w:val="00FC6C29"/>
    <w:rsid w:val="00FC72A6"/>
    <w:rsid w:val="00FC798E"/>
    <w:rsid w:val="00FC7A84"/>
    <w:rsid w:val="00FD0E66"/>
    <w:rsid w:val="00FD1332"/>
    <w:rsid w:val="00FD15A2"/>
    <w:rsid w:val="00FD1623"/>
    <w:rsid w:val="00FD234F"/>
    <w:rsid w:val="00FD2884"/>
    <w:rsid w:val="00FD2F40"/>
    <w:rsid w:val="00FD3D8E"/>
    <w:rsid w:val="00FD4086"/>
    <w:rsid w:val="00FD4E60"/>
    <w:rsid w:val="00FD5244"/>
    <w:rsid w:val="00FD52D1"/>
    <w:rsid w:val="00FD52DB"/>
    <w:rsid w:val="00FD5907"/>
    <w:rsid w:val="00FD5994"/>
    <w:rsid w:val="00FD6764"/>
    <w:rsid w:val="00FD67BF"/>
    <w:rsid w:val="00FD71C7"/>
    <w:rsid w:val="00FD7385"/>
    <w:rsid w:val="00FD776C"/>
    <w:rsid w:val="00FE00B2"/>
    <w:rsid w:val="00FE01F7"/>
    <w:rsid w:val="00FE02C4"/>
    <w:rsid w:val="00FE0C51"/>
    <w:rsid w:val="00FE19F3"/>
    <w:rsid w:val="00FE2019"/>
    <w:rsid w:val="00FE25E4"/>
    <w:rsid w:val="00FE268C"/>
    <w:rsid w:val="00FE26D1"/>
    <w:rsid w:val="00FE2F44"/>
    <w:rsid w:val="00FE319C"/>
    <w:rsid w:val="00FE3774"/>
    <w:rsid w:val="00FE3AD4"/>
    <w:rsid w:val="00FE50DB"/>
    <w:rsid w:val="00FE532E"/>
    <w:rsid w:val="00FE5690"/>
    <w:rsid w:val="00FE571C"/>
    <w:rsid w:val="00FE5763"/>
    <w:rsid w:val="00FF0419"/>
    <w:rsid w:val="00FF19E1"/>
    <w:rsid w:val="00FF1A30"/>
    <w:rsid w:val="00FF217E"/>
    <w:rsid w:val="00FF24C3"/>
    <w:rsid w:val="00FF2568"/>
    <w:rsid w:val="00FF2682"/>
    <w:rsid w:val="00FF34BD"/>
    <w:rsid w:val="00FF365D"/>
    <w:rsid w:val="00FF3E20"/>
    <w:rsid w:val="00FF4BD4"/>
    <w:rsid w:val="00FF5979"/>
    <w:rsid w:val="00FF5BDC"/>
    <w:rsid w:val="00FF5E2B"/>
    <w:rsid w:val="00FF623C"/>
    <w:rsid w:val="00FF63EB"/>
    <w:rsid w:val="00FF714C"/>
    <w:rsid w:val="00FF7325"/>
    <w:rsid w:val="00FF7CE4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  <o:shapelayout v:ext="edit">
      <o:idmap v:ext="edit" data="1"/>
    </o:shapelayout>
  </w:shapeDefaults>
  <w:decimalSymbol w:val=","/>
  <w:listSeparator w:val=";"/>
  <w14:docId w14:val="5F860172"/>
  <w15:docId w15:val="{D1715A26-EFA3-42D3-AED7-66749403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7FAC"/>
  </w:style>
  <w:style w:type="paragraph" w:styleId="Nagwek1">
    <w:name w:val="heading 1"/>
    <w:aliases w:val="PAGE HEADING,Document Header1,Überschrift TNR 14,Topic Heading 1,opis,section:1"/>
    <w:basedOn w:val="Normalny"/>
    <w:next w:val="Normalny"/>
    <w:link w:val="Nagwek1Znak"/>
    <w:qFormat/>
    <w:rsid w:val="004B7F5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aliases w:val="UNDEROVERSKRIFT,STEAG encotec 2,Topic Heading,Heading 2 Hidden,sh,Section heading,sh2,sh3,sh4,sh5,sh6,sh7,sh1,sh8,sh9,sh10,sh11,sh12,sh13,sh14,sh15,sh16,sh17,sh18,sh19,Section heading1,sh21,sh31,sh41,Section heading2,sh22,sh32,sh42,sh23,sh33"/>
    <w:basedOn w:val="Normalny"/>
    <w:next w:val="Normalny"/>
    <w:link w:val="Nagwek2Znak"/>
    <w:unhideWhenUsed/>
    <w:qFormat/>
    <w:rsid w:val="004B7F5A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aliases w:val="H3-Heading 3,3,l3.3,h3,l3,list 3,Naglówek 3,Topic Sub Heading,- 1),2),3),Titlu 3 Caracter"/>
    <w:basedOn w:val="Normalny"/>
    <w:next w:val="Normalny"/>
    <w:link w:val="Nagwek3Znak"/>
    <w:unhideWhenUsed/>
    <w:qFormat/>
    <w:rsid w:val="004B7F5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7F5A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B7F5A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Nagwek6">
    <w:name w:val="heading 6"/>
    <w:aliases w:val="- (a),(b)"/>
    <w:basedOn w:val="Normalny"/>
    <w:next w:val="Normalny"/>
    <w:link w:val="Nagwek6Znak"/>
    <w:unhideWhenUsed/>
    <w:qFormat/>
    <w:rsid w:val="004B7F5A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B7F5A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7F5A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B7F5A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link w:val="WcicienormalneZnak"/>
    <w:rsid w:val="00BB17C3"/>
    <w:pPr>
      <w:ind w:left="720"/>
    </w:pPr>
    <w:rPr>
      <w:sz w:val="24"/>
    </w:rPr>
  </w:style>
  <w:style w:type="paragraph" w:customStyle="1" w:styleId="atekst">
    <w:name w:val="atekst"/>
    <w:basedOn w:val="Normalny"/>
    <w:rsid w:val="00BB17C3"/>
    <w:pPr>
      <w:ind w:left="397"/>
    </w:pPr>
  </w:style>
  <w:style w:type="paragraph" w:styleId="Nagwek">
    <w:name w:val="header"/>
    <w:aliases w:val="&quot;Strategiczny&quot;,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qFormat/>
    <w:rsid w:val="002C0C78"/>
    <w:pPr>
      <w:tabs>
        <w:tab w:val="right" w:pos="10064"/>
      </w:tabs>
    </w:pPr>
    <w:rPr>
      <w:b/>
    </w:rPr>
  </w:style>
  <w:style w:type="paragraph" w:styleId="Stopka">
    <w:name w:val="footer"/>
    <w:basedOn w:val="Normalny"/>
    <w:link w:val="StopkaZnak"/>
    <w:uiPriority w:val="99"/>
    <w:qFormat/>
    <w:rsid w:val="002C0C78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qFormat/>
    <w:rsid w:val="009A5B84"/>
    <w:pPr>
      <w:tabs>
        <w:tab w:val="left" w:pos="284"/>
        <w:tab w:val="right" w:leader="dot" w:pos="9072"/>
      </w:tabs>
      <w:spacing w:line="360" w:lineRule="auto"/>
    </w:pPr>
    <w:rPr>
      <w:caps/>
      <w:noProof/>
      <w:sz w:val="22"/>
      <w:szCs w:val="24"/>
      <w:lang w:eastAsia="en-US"/>
    </w:rPr>
  </w:style>
  <w:style w:type="paragraph" w:styleId="Spistreci2">
    <w:name w:val="toc 2"/>
    <w:basedOn w:val="Normalny"/>
    <w:next w:val="Normalny"/>
    <w:uiPriority w:val="39"/>
    <w:rsid w:val="00085FE0"/>
    <w:pPr>
      <w:tabs>
        <w:tab w:val="right" w:pos="284"/>
        <w:tab w:val="right" w:leader="dot" w:pos="9072"/>
      </w:tabs>
      <w:spacing w:line="360" w:lineRule="auto"/>
      <w:ind w:left="284"/>
    </w:pPr>
    <w:rPr>
      <w:noProof/>
      <w:sz w:val="22"/>
      <w:lang w:eastAsia="en-US"/>
    </w:rPr>
  </w:style>
  <w:style w:type="paragraph" w:styleId="Spistreci3">
    <w:name w:val="toc 3"/>
    <w:basedOn w:val="Normalny"/>
    <w:next w:val="Normalny"/>
    <w:uiPriority w:val="39"/>
    <w:rsid w:val="002C0C78"/>
    <w:pPr>
      <w:tabs>
        <w:tab w:val="right" w:leader="dot" w:pos="10206"/>
      </w:tabs>
      <w:spacing w:line="360" w:lineRule="auto"/>
      <w:ind w:left="1135" w:hanging="851"/>
    </w:pPr>
    <w:rPr>
      <w:noProof/>
      <w:sz w:val="22"/>
      <w:szCs w:val="22"/>
      <w:lang w:eastAsia="en-US"/>
    </w:rPr>
  </w:style>
  <w:style w:type="paragraph" w:styleId="Spistreci4">
    <w:name w:val="toc 4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1135" w:hanging="851"/>
    </w:pPr>
    <w:rPr>
      <w:sz w:val="22"/>
      <w:szCs w:val="24"/>
      <w:lang w:val="en-US" w:eastAsia="en-US"/>
    </w:rPr>
  </w:style>
  <w:style w:type="paragraph" w:styleId="Spistreci5">
    <w:name w:val="toc 5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  <w:szCs w:val="24"/>
      <w:lang w:val="en-US" w:eastAsia="en-US"/>
    </w:rPr>
  </w:style>
  <w:style w:type="paragraph" w:styleId="Spistreci6">
    <w:name w:val="toc 6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</w:rPr>
  </w:style>
  <w:style w:type="paragraph" w:customStyle="1" w:styleId="str1a">
    <w:name w:val="str1a"/>
    <w:basedOn w:val="Zwykytekst"/>
    <w:rsid w:val="00BB17C3"/>
    <w:pPr>
      <w:ind w:left="57"/>
    </w:pPr>
    <w:rPr>
      <w:rFonts w:ascii="Arial Black" w:hAnsi="Arial Black"/>
      <w:caps/>
    </w:rPr>
  </w:style>
  <w:style w:type="paragraph" w:styleId="Zwykytekst">
    <w:name w:val="Plain Text"/>
    <w:basedOn w:val="Normalny"/>
    <w:rsid w:val="00BB17C3"/>
    <w:rPr>
      <w:rFonts w:ascii="Courier New" w:hAnsi="Courier New"/>
    </w:rPr>
  </w:style>
  <w:style w:type="paragraph" w:customStyle="1" w:styleId="str1e">
    <w:name w:val="str1e"/>
    <w:basedOn w:val="Zwykytekst"/>
    <w:rsid w:val="00BB17C3"/>
    <w:pPr>
      <w:tabs>
        <w:tab w:val="right" w:pos="9781"/>
      </w:tabs>
      <w:ind w:left="57"/>
    </w:pPr>
    <w:rPr>
      <w:rFonts w:ascii="Arial" w:hAnsi="Arial"/>
      <w:b/>
      <w:bCs/>
      <w:sz w:val="24"/>
    </w:rPr>
  </w:style>
  <w:style w:type="paragraph" w:customStyle="1" w:styleId="str1aa">
    <w:name w:val="str1aa"/>
    <w:basedOn w:val="Zwykytekst"/>
    <w:rsid w:val="00BB17C3"/>
    <w:rPr>
      <w:rFonts w:ascii="Arial Black" w:hAnsi="Arial Black"/>
      <w:caps/>
      <w:color w:val="0033CC"/>
    </w:rPr>
  </w:style>
  <w:style w:type="paragraph" w:customStyle="1" w:styleId="str14c">
    <w:name w:val="str14c"/>
    <w:basedOn w:val="Zwykytekst"/>
    <w:rsid w:val="00BB17C3"/>
    <w:rPr>
      <w:rFonts w:ascii="Arial Black" w:hAnsi="Arial Black"/>
      <w:caps/>
      <w:sz w:val="28"/>
    </w:rPr>
  </w:style>
  <w:style w:type="paragraph" w:styleId="Spistreci7">
    <w:name w:val="toc 7"/>
    <w:basedOn w:val="Normalny"/>
    <w:next w:val="Normalny"/>
    <w:autoRedefine/>
    <w:uiPriority w:val="39"/>
    <w:rsid w:val="00BB17C3"/>
    <w:pPr>
      <w:tabs>
        <w:tab w:val="right" w:pos="10206"/>
      </w:tabs>
      <w:ind w:left="1440"/>
    </w:pPr>
  </w:style>
  <w:style w:type="paragraph" w:customStyle="1" w:styleId="str12bc">
    <w:name w:val="str12bc"/>
    <w:basedOn w:val="Zwykytekst"/>
    <w:rsid w:val="00BB17C3"/>
    <w:pPr>
      <w:ind w:left="57"/>
    </w:pPr>
    <w:rPr>
      <w:rFonts w:ascii="Arial Black" w:hAnsi="Arial Black"/>
      <w:caps/>
      <w:sz w:val="24"/>
    </w:rPr>
  </w:style>
  <w:style w:type="paragraph" w:styleId="Zwrotpoegnalny">
    <w:name w:val="Closing"/>
    <w:basedOn w:val="Normalny"/>
    <w:rsid w:val="00BB17C3"/>
    <w:pPr>
      <w:ind w:left="4252"/>
    </w:pPr>
  </w:style>
  <w:style w:type="paragraph" w:customStyle="1" w:styleId="str1db">
    <w:name w:val="str1db"/>
    <w:basedOn w:val="Zwykytekst"/>
    <w:rsid w:val="00BB17C3"/>
    <w:rPr>
      <w:rFonts w:ascii="Arial" w:hAnsi="Arial"/>
      <w:caps/>
      <w:color w:val="0033CC"/>
      <w:sz w:val="16"/>
    </w:rPr>
  </w:style>
  <w:style w:type="paragraph" w:styleId="Spistreci8">
    <w:name w:val="toc 8"/>
    <w:basedOn w:val="Normalny"/>
    <w:next w:val="Normalny"/>
    <w:autoRedefine/>
    <w:uiPriority w:val="39"/>
    <w:rsid w:val="00BB17C3"/>
    <w:pPr>
      <w:tabs>
        <w:tab w:val="right" w:leader="dot" w:pos="10206"/>
      </w:tabs>
      <w:ind w:left="1680"/>
    </w:pPr>
  </w:style>
  <w:style w:type="paragraph" w:styleId="Spistreci9">
    <w:name w:val="toc 9"/>
    <w:basedOn w:val="Normalny"/>
    <w:next w:val="Normalny"/>
    <w:autoRedefine/>
    <w:uiPriority w:val="39"/>
    <w:rsid w:val="00BB17C3"/>
    <w:pPr>
      <w:tabs>
        <w:tab w:val="right" w:leader="dot" w:pos="10206"/>
      </w:tabs>
      <w:ind w:left="1920"/>
    </w:pPr>
  </w:style>
  <w:style w:type="paragraph" w:customStyle="1" w:styleId="anag1">
    <w:name w:val="anag1"/>
    <w:basedOn w:val="Wcicienormalne"/>
    <w:next w:val="atekst"/>
    <w:rsid w:val="00BB17C3"/>
    <w:pPr>
      <w:numPr>
        <w:numId w:val="1"/>
      </w:numPr>
      <w:spacing w:before="360" w:after="120"/>
      <w:outlineLvl w:val="0"/>
    </w:pPr>
    <w:rPr>
      <w:b/>
      <w:caps/>
    </w:rPr>
  </w:style>
  <w:style w:type="paragraph" w:customStyle="1" w:styleId="anag2">
    <w:name w:val="anag2"/>
    <w:basedOn w:val="Wcicienormalne"/>
    <w:next w:val="atekst"/>
    <w:rsid w:val="00BB17C3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customStyle="1" w:styleId="anag3">
    <w:name w:val="anag3"/>
    <w:basedOn w:val="Wcicienormalne"/>
    <w:next w:val="atekst"/>
    <w:rsid w:val="00BB17C3"/>
    <w:pPr>
      <w:keepNext/>
      <w:numPr>
        <w:ilvl w:val="2"/>
        <w:numId w:val="1"/>
      </w:numPr>
      <w:spacing w:before="240" w:after="120"/>
      <w:outlineLvl w:val="2"/>
    </w:pPr>
  </w:style>
  <w:style w:type="paragraph" w:customStyle="1" w:styleId="anag4">
    <w:name w:val="anag4"/>
    <w:basedOn w:val="Wcicienormalne"/>
    <w:next w:val="atekst"/>
    <w:rsid w:val="00BB17C3"/>
    <w:pPr>
      <w:keepNext/>
      <w:numPr>
        <w:ilvl w:val="3"/>
        <w:numId w:val="1"/>
      </w:numPr>
      <w:spacing w:before="240" w:after="120"/>
      <w:outlineLvl w:val="3"/>
    </w:pPr>
  </w:style>
  <w:style w:type="paragraph" w:customStyle="1" w:styleId="anag5">
    <w:name w:val="anag5"/>
    <w:basedOn w:val="Wcicienormalne"/>
    <w:next w:val="atekst"/>
    <w:rsid w:val="00BB17C3"/>
    <w:pPr>
      <w:numPr>
        <w:ilvl w:val="4"/>
        <w:numId w:val="1"/>
      </w:numPr>
    </w:pPr>
  </w:style>
  <w:style w:type="paragraph" w:customStyle="1" w:styleId="anag6">
    <w:name w:val="anag6"/>
    <w:basedOn w:val="Wcicienormalne"/>
    <w:next w:val="atekst"/>
    <w:rsid w:val="00BB17C3"/>
    <w:pPr>
      <w:keepNext/>
      <w:numPr>
        <w:ilvl w:val="5"/>
        <w:numId w:val="1"/>
      </w:numPr>
    </w:pPr>
  </w:style>
  <w:style w:type="character" w:styleId="UyteHipercze">
    <w:name w:val="FollowedHyperlink"/>
    <w:rsid w:val="00BB17C3"/>
    <w:rPr>
      <w:color w:val="800080"/>
      <w:u w:val="single"/>
    </w:rPr>
  </w:style>
  <w:style w:type="character" w:styleId="Hipercze">
    <w:name w:val="Hyperlink"/>
    <w:uiPriority w:val="99"/>
    <w:rsid w:val="00BB17C3"/>
    <w:rPr>
      <w:color w:val="0000FF"/>
      <w:u w:val="single"/>
    </w:rPr>
  </w:style>
  <w:style w:type="paragraph" w:customStyle="1" w:styleId="str1ea">
    <w:name w:val="str1ea"/>
    <w:basedOn w:val="Zwykytekst"/>
    <w:rsid w:val="00BB17C3"/>
    <w:pPr>
      <w:jc w:val="center"/>
    </w:pPr>
    <w:rPr>
      <w:rFonts w:ascii="Arial Black" w:hAnsi="Arial Black"/>
      <w:b/>
      <w:color w:val="0033CC"/>
      <w:sz w:val="24"/>
      <w:lang w:eastAsia="en-US"/>
    </w:rPr>
  </w:style>
  <w:style w:type="paragraph" w:customStyle="1" w:styleId="str1da">
    <w:name w:val="str1da"/>
    <w:basedOn w:val="Zwykytekst"/>
    <w:rsid w:val="00BB17C3"/>
    <w:pPr>
      <w:jc w:val="center"/>
    </w:pPr>
    <w:rPr>
      <w:rFonts w:ascii="Arial Black" w:hAnsi="Arial Black"/>
      <w:b/>
      <w:color w:val="0033CC"/>
      <w:lang w:eastAsia="en-US"/>
    </w:rPr>
  </w:style>
  <w:style w:type="paragraph" w:customStyle="1" w:styleId="str1ca">
    <w:name w:val="str1ca"/>
    <w:basedOn w:val="Zwykytekst"/>
    <w:rsid w:val="00BB17C3"/>
    <w:pPr>
      <w:jc w:val="center"/>
    </w:pPr>
    <w:rPr>
      <w:rFonts w:ascii="Arial Black" w:hAnsi="Arial Black"/>
      <w:caps/>
      <w:color w:val="0033CC"/>
      <w:spacing w:val="-20"/>
      <w:sz w:val="40"/>
      <w:szCs w:val="40"/>
      <w:lang w:eastAsia="en-US"/>
    </w:rPr>
  </w:style>
  <w:style w:type="paragraph" w:customStyle="1" w:styleId="tytul1">
    <w:name w:val="tytul1"/>
    <w:basedOn w:val="Normalny"/>
    <w:rsid w:val="00BB17C3"/>
    <w:rPr>
      <w:b/>
      <w:bCs/>
      <w:lang w:val="en-US" w:eastAsia="en-US"/>
    </w:rPr>
  </w:style>
  <w:style w:type="paragraph" w:customStyle="1" w:styleId="nowy">
    <w:name w:val="nowy"/>
    <w:basedOn w:val="Normalny"/>
    <w:rsid w:val="00BB17C3"/>
    <w:rPr>
      <w:lang w:eastAsia="en-US"/>
    </w:rPr>
  </w:style>
  <w:style w:type="paragraph" w:customStyle="1" w:styleId="nagl">
    <w:name w:val="nagl"/>
    <w:basedOn w:val="Nagwek"/>
    <w:rsid w:val="00BB17C3"/>
    <w:pPr>
      <w:tabs>
        <w:tab w:val="clear" w:pos="10064"/>
      </w:tabs>
    </w:pPr>
    <w:rPr>
      <w:b w:val="0"/>
      <w:lang w:val="en-US" w:eastAsia="en-US"/>
    </w:rPr>
  </w:style>
  <w:style w:type="paragraph" w:customStyle="1" w:styleId="str2t">
    <w:name w:val="str2t"/>
    <w:basedOn w:val="Zwykytekst"/>
    <w:rsid w:val="00BB17C3"/>
    <w:pPr>
      <w:jc w:val="center"/>
    </w:pPr>
    <w:rPr>
      <w:rFonts w:ascii="Arial Black" w:hAnsi="Arial Black"/>
      <w:caps/>
      <w:sz w:val="28"/>
      <w:szCs w:val="28"/>
    </w:rPr>
  </w:style>
  <w:style w:type="paragraph" w:customStyle="1" w:styleId="str2ta">
    <w:name w:val="str2ta"/>
    <w:basedOn w:val="Normalny"/>
    <w:rsid w:val="00BB17C3"/>
    <w:pPr>
      <w:ind w:left="57"/>
    </w:pPr>
    <w:rPr>
      <w:caps/>
    </w:rPr>
  </w:style>
  <w:style w:type="paragraph" w:customStyle="1" w:styleId="tytul3">
    <w:name w:val="tytul3"/>
    <w:basedOn w:val="Normalny"/>
    <w:rsid w:val="00BB17C3"/>
    <w:pPr>
      <w:tabs>
        <w:tab w:val="left" w:pos="1418"/>
        <w:tab w:val="left" w:pos="4536"/>
      </w:tabs>
      <w:autoSpaceDE w:val="0"/>
      <w:autoSpaceDN w:val="0"/>
      <w:adjustRightInd w:val="0"/>
      <w:jc w:val="center"/>
      <w:outlineLvl w:val="0"/>
    </w:pPr>
    <w:rPr>
      <w:rFonts w:ascii="Arial Black" w:hAnsi="Arial Black"/>
      <w:kern w:val="28"/>
      <w:sz w:val="36"/>
      <w:szCs w:val="36"/>
    </w:rPr>
  </w:style>
  <w:style w:type="paragraph" w:customStyle="1" w:styleId="str22c">
    <w:name w:val="str22c"/>
    <w:basedOn w:val="Zwykytekst"/>
    <w:rsid w:val="00BB17C3"/>
    <w:pPr>
      <w:jc w:val="center"/>
    </w:pPr>
    <w:rPr>
      <w:rFonts w:ascii="Arial Black" w:hAnsi="Arial Black"/>
      <w:caps/>
      <w:color w:val="0033CC"/>
      <w:sz w:val="44"/>
    </w:rPr>
  </w:style>
  <w:style w:type="paragraph" w:customStyle="1" w:styleId="str1dc">
    <w:name w:val="str1dc"/>
    <w:basedOn w:val="Zwykytekst"/>
    <w:rsid w:val="00BB17C3"/>
    <w:pPr>
      <w:jc w:val="center"/>
    </w:pPr>
    <w:rPr>
      <w:rFonts w:ascii="Arial Black" w:hAnsi="Arial Black"/>
      <w:bCs/>
      <w:color w:val="0033CC"/>
    </w:rPr>
  </w:style>
  <w:style w:type="paragraph" w:customStyle="1" w:styleId="str9">
    <w:name w:val="str9"/>
    <w:basedOn w:val="Zwykytekst"/>
    <w:rsid w:val="00BB17C3"/>
    <w:rPr>
      <w:rFonts w:ascii="Arial Black" w:hAnsi="Arial Black"/>
      <w:sz w:val="18"/>
    </w:rPr>
  </w:style>
  <w:style w:type="paragraph" w:customStyle="1" w:styleId="str14cln">
    <w:name w:val="str14cln"/>
    <w:basedOn w:val="Zwykytekst"/>
    <w:rsid w:val="00BB17C3"/>
    <w:rPr>
      <w:rFonts w:ascii="Arial Black" w:hAnsi="Arial Black"/>
      <w:caps/>
      <w:color w:val="0033CC"/>
      <w:sz w:val="28"/>
    </w:rPr>
  </w:style>
  <w:style w:type="paragraph" w:customStyle="1" w:styleId="str10">
    <w:name w:val="str10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-2">
    <w:name w:val="str1-2"/>
    <w:basedOn w:val="Zwykytekst"/>
    <w:rsid w:val="00BB17C3"/>
    <w:rPr>
      <w:rFonts w:ascii="Arial" w:hAnsi="Arial"/>
      <w:b/>
      <w:color w:val="0033CC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B17C3"/>
    <w:pPr>
      <w:spacing w:line="360" w:lineRule="auto"/>
      <w:ind w:left="340"/>
    </w:pPr>
  </w:style>
  <w:style w:type="paragraph" w:customStyle="1" w:styleId="str1d">
    <w:name w:val="str1d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b">
    <w:name w:val="str1b"/>
    <w:basedOn w:val="Zwykytekst"/>
    <w:rsid w:val="00BB17C3"/>
    <w:pPr>
      <w:jc w:val="center"/>
    </w:pPr>
    <w:rPr>
      <w:rFonts w:ascii="Arial Black" w:hAnsi="Arial Black"/>
      <w:caps/>
      <w:sz w:val="36"/>
      <w:szCs w:val="36"/>
    </w:rPr>
  </w:style>
  <w:style w:type="character" w:styleId="Numerstrony">
    <w:name w:val="page number"/>
    <w:basedOn w:val="Domylnaczcionkaakapitu"/>
    <w:rsid w:val="00BB17C3"/>
  </w:style>
  <w:style w:type="paragraph" w:customStyle="1" w:styleId="Tekstwstpniesformatowany">
    <w:name w:val="Tekst wstępnie sformatowany"/>
    <w:basedOn w:val="Normalny"/>
    <w:rsid w:val="00BB17C3"/>
    <w:pPr>
      <w:widowControl w:val="0"/>
      <w:suppressAutoHyphens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105A3F"/>
    <w:pPr>
      <w:spacing w:after="120"/>
    </w:pPr>
  </w:style>
  <w:style w:type="paragraph" w:styleId="Tekstpodstawowy2">
    <w:name w:val="Body Text 2"/>
    <w:basedOn w:val="Normalny"/>
    <w:link w:val="Tekstpodstawowy2Znak"/>
    <w:rsid w:val="00105A3F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rsid w:val="00105A3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E16C4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aliases w:val="PAGE HEADING Znak,Document Header1 Znak,Überschrift TNR 14 Znak,Topic Heading 1 Znak,opis Znak,section:1 Znak"/>
    <w:basedOn w:val="Domylnaczcionkaakapitu"/>
    <w:link w:val="Nagwek1"/>
    <w:rsid w:val="004B7F5A"/>
    <w:rPr>
      <w:smallCaps/>
      <w:spacing w:val="5"/>
      <w:sz w:val="32"/>
      <w:szCs w:val="32"/>
    </w:rPr>
  </w:style>
  <w:style w:type="paragraph" w:customStyle="1" w:styleId="StylNagwek1Wyjustowany">
    <w:name w:val="Styl Nagłówek 1 + Wyjustowany"/>
    <w:basedOn w:val="Nagwek1"/>
    <w:rsid w:val="00206D58"/>
    <w:pPr>
      <w:spacing w:before="240" w:after="60"/>
    </w:pPr>
    <w:rPr>
      <w:rFonts w:ascii="Tahoma" w:hAnsi="Tahoma"/>
      <w:bCs/>
      <w:caps/>
      <w:kern w:val="32"/>
      <w:sz w:val="28"/>
    </w:rPr>
  </w:style>
  <w:style w:type="paragraph" w:customStyle="1" w:styleId="StylTahomaWyjustowanyInterliniaDokadnie17pt">
    <w:name w:val="Styl Tahoma Wyjustowany Interlinia:  Dokładnie 17 pt"/>
    <w:basedOn w:val="Normalny"/>
    <w:rsid w:val="00206D58"/>
    <w:pPr>
      <w:numPr>
        <w:numId w:val="2"/>
      </w:numPr>
      <w:spacing w:line="340" w:lineRule="exact"/>
    </w:pPr>
    <w:rPr>
      <w:rFonts w:ascii="Tahoma" w:hAnsi="Tahoma"/>
    </w:rPr>
  </w:style>
  <w:style w:type="paragraph" w:styleId="Legenda">
    <w:name w:val="caption"/>
    <w:basedOn w:val="Normalny"/>
    <w:next w:val="Normalny"/>
    <w:uiPriority w:val="35"/>
    <w:unhideWhenUsed/>
    <w:qFormat/>
    <w:rsid w:val="004B7F5A"/>
    <w:rPr>
      <w:b/>
      <w:bCs/>
      <w:caps/>
      <w:sz w:val="16"/>
      <w:szCs w:val="16"/>
    </w:rPr>
  </w:style>
  <w:style w:type="paragraph" w:customStyle="1" w:styleId="StandardowyTimespunkty">
    <w:name w:val="Standardowy Times punkty"/>
    <w:basedOn w:val="Normalny"/>
    <w:rsid w:val="00206D58"/>
    <w:pPr>
      <w:numPr>
        <w:numId w:val="3"/>
      </w:numPr>
    </w:pPr>
    <w:rPr>
      <w:rFonts w:ascii="Times New Roman" w:hAnsi="Times New Roman"/>
      <w:szCs w:val="24"/>
    </w:rPr>
  </w:style>
  <w:style w:type="character" w:customStyle="1" w:styleId="Nagwek2ZnakZnak">
    <w:name w:val="Nagłówek 2 Znak Znak"/>
    <w:rsid w:val="00206D58"/>
    <w:rPr>
      <w:rFonts w:ascii="Tahoma" w:hAnsi="Tahoma" w:cs="Arial"/>
      <w:bCs/>
      <w:iCs/>
      <w:sz w:val="24"/>
      <w:szCs w:val="28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206D58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StylTahoma11ptWyjustowanyPierwszywiersz125cmInterl">
    <w:name w:val="Styl Tahoma 11 pt Wyjustowany Pierwszy wiersz:  125 cm Interl..."/>
    <w:basedOn w:val="Normalny"/>
    <w:rsid w:val="00206D58"/>
    <w:pPr>
      <w:spacing w:line="340" w:lineRule="exact"/>
    </w:pPr>
    <w:rPr>
      <w:rFonts w:ascii="Tahoma" w:hAnsi="Tahoma"/>
      <w:sz w:val="22"/>
    </w:rPr>
  </w:style>
  <w:style w:type="paragraph" w:styleId="Tytu">
    <w:name w:val="Title"/>
    <w:basedOn w:val="Normalny"/>
    <w:next w:val="Normalny"/>
    <w:link w:val="TytuZnak"/>
    <w:qFormat/>
    <w:rsid w:val="004B7F5A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paragraph" w:customStyle="1" w:styleId="Standardowyverdana">
    <w:name w:val="Standardowy verdana"/>
    <w:basedOn w:val="Normalny"/>
    <w:rsid w:val="00206D58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textAlignment w:val="baseline"/>
    </w:pPr>
    <w:rPr>
      <w:rFonts w:ascii="Verdana" w:hAnsi="Verdana"/>
      <w:color w:val="000000"/>
    </w:rPr>
  </w:style>
  <w:style w:type="paragraph" w:customStyle="1" w:styleId="Nagwek1verdana">
    <w:name w:val="Nagłówek 1 verdana"/>
    <w:basedOn w:val="Nagwek1"/>
    <w:next w:val="Standardowyverdana"/>
    <w:rsid w:val="00206D58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rFonts w:ascii="Verdana" w:hAnsi="Verdana"/>
      <w:bCs/>
      <w:caps/>
      <w:smallCaps w:val="0"/>
      <w:color w:val="000000"/>
    </w:rPr>
  </w:style>
  <w:style w:type="paragraph" w:customStyle="1" w:styleId="Nagwek2verdana">
    <w:name w:val="Nagłówek 2 verdana"/>
    <w:basedOn w:val="Nagwek2"/>
    <w:next w:val="Standardowyverdana"/>
    <w:rsid w:val="00206D58"/>
    <w:pPr>
      <w:widowControl w:val="0"/>
      <w:overflowPunct w:val="0"/>
      <w:autoSpaceDE w:val="0"/>
      <w:autoSpaceDN w:val="0"/>
      <w:adjustRightInd w:val="0"/>
      <w:spacing w:after="60"/>
      <w:textAlignment w:val="baseline"/>
    </w:pPr>
    <w:rPr>
      <w:rFonts w:ascii="Verdana" w:hAnsi="Verdana"/>
      <w:noProof/>
      <w:color w:val="000000"/>
    </w:rPr>
  </w:style>
  <w:style w:type="paragraph" w:customStyle="1" w:styleId="Nagwek3verdana">
    <w:name w:val="Nagłówek 3 verdana"/>
    <w:basedOn w:val="Nagwek3"/>
    <w:next w:val="Standardowyverdana"/>
    <w:rsid w:val="00206D58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Verdana" w:hAnsi="Verdana"/>
      <w:b/>
      <w:bCs/>
      <w:color w:val="000000"/>
    </w:rPr>
  </w:style>
  <w:style w:type="paragraph" w:customStyle="1" w:styleId="Nagwek4verdana">
    <w:name w:val="Nagłówek 4 verdana"/>
    <w:basedOn w:val="Normalny"/>
    <w:next w:val="Standardowyverdana"/>
    <w:rsid w:val="00206D58"/>
    <w:pPr>
      <w:keepNext/>
      <w:tabs>
        <w:tab w:val="left" w:pos="720"/>
      </w:tabs>
      <w:autoSpaceDE w:val="0"/>
      <w:autoSpaceDN w:val="0"/>
      <w:spacing w:after="60"/>
      <w:outlineLvl w:val="3"/>
    </w:pPr>
    <w:rPr>
      <w:rFonts w:ascii="Verdana" w:hAnsi="Verdana"/>
      <w:b/>
      <w:bCs/>
      <w:color w:val="000000"/>
    </w:rPr>
  </w:style>
  <w:style w:type="paragraph" w:customStyle="1" w:styleId="Nagwek5verdana">
    <w:name w:val="Nagłówek 5 verdana"/>
    <w:basedOn w:val="Normalny"/>
    <w:next w:val="Standardowyverdana"/>
    <w:rsid w:val="00206D58"/>
    <w:pPr>
      <w:tabs>
        <w:tab w:val="left" w:pos="720"/>
      </w:tabs>
      <w:autoSpaceDE w:val="0"/>
      <w:autoSpaceDN w:val="0"/>
      <w:spacing w:after="60"/>
    </w:pPr>
    <w:rPr>
      <w:rFonts w:ascii="Verdana" w:hAnsi="Verdana"/>
      <w:b/>
      <w:color w:val="000000"/>
    </w:rPr>
  </w:style>
  <w:style w:type="paragraph" w:customStyle="1" w:styleId="Standardowyverdananormy">
    <w:name w:val="Standardowy verdana normy"/>
    <w:basedOn w:val="Standardowyverdana"/>
    <w:rsid w:val="00206D58"/>
    <w:pPr>
      <w:tabs>
        <w:tab w:val="clear" w:pos="567"/>
        <w:tab w:val="left" w:pos="2835"/>
      </w:tabs>
      <w:ind w:left="2835" w:hanging="2268"/>
    </w:pPr>
  </w:style>
  <w:style w:type="paragraph" w:customStyle="1" w:styleId="StandardowyverdanaDzU">
    <w:name w:val="Standardowy verdana Dz.U"/>
    <w:basedOn w:val="Normalny"/>
    <w:rsid w:val="00206D58"/>
    <w:pPr>
      <w:numPr>
        <w:numId w:val="4"/>
      </w:numPr>
      <w:tabs>
        <w:tab w:val="num" w:pos="1134"/>
      </w:tabs>
      <w:overflowPunct w:val="0"/>
      <w:autoSpaceDE w:val="0"/>
      <w:autoSpaceDN w:val="0"/>
      <w:adjustRightInd w:val="0"/>
      <w:spacing w:line="280" w:lineRule="atLeast"/>
      <w:ind w:left="3544" w:hanging="2977"/>
      <w:textAlignment w:val="baseline"/>
    </w:pPr>
    <w:rPr>
      <w:rFonts w:ascii="Verdana" w:hAnsi="Verdana"/>
      <w:color w:val="000000"/>
    </w:rPr>
  </w:style>
  <w:style w:type="paragraph" w:customStyle="1" w:styleId="Zwykytekst1">
    <w:name w:val="Zwykły tekst1"/>
    <w:basedOn w:val="Normalny"/>
    <w:rsid w:val="00206D58"/>
    <w:rPr>
      <w:rFonts w:ascii="Courier New" w:hAnsi="Courier New"/>
    </w:rPr>
  </w:style>
  <w:style w:type="paragraph" w:customStyle="1" w:styleId="xl24">
    <w:name w:val="xl2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25">
    <w:name w:val="xl25"/>
    <w:basedOn w:val="Normalny"/>
    <w:rsid w:val="00206D58"/>
    <w:pP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26">
    <w:name w:val="xl2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Cs w:val="24"/>
    </w:rPr>
  </w:style>
  <w:style w:type="paragraph" w:customStyle="1" w:styleId="xl27">
    <w:name w:val="xl2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28">
    <w:name w:val="xl2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0">
    <w:name w:val="xl3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1">
    <w:name w:val="xl3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2">
    <w:name w:val="xl3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3">
    <w:name w:val="xl3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Cs w:val="24"/>
    </w:rPr>
  </w:style>
  <w:style w:type="paragraph" w:customStyle="1" w:styleId="xl34">
    <w:name w:val="xl3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5">
    <w:name w:val="xl3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6">
    <w:name w:val="xl3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37">
    <w:name w:val="xl3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8">
    <w:name w:val="xl3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40">
    <w:name w:val="xl40"/>
    <w:basedOn w:val="Normalny"/>
    <w:rsid w:val="00206D58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1">
    <w:name w:val="xl4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2">
    <w:name w:val="xl4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3">
    <w:name w:val="xl4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4">
    <w:name w:val="xl4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5">
    <w:name w:val="xl4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6">
    <w:name w:val="xl4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Cs w:val="24"/>
    </w:rPr>
  </w:style>
  <w:style w:type="paragraph" w:customStyle="1" w:styleId="xl47">
    <w:name w:val="xl4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8">
    <w:name w:val="xl4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9">
    <w:name w:val="xl4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0">
    <w:name w:val="xl5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1">
    <w:name w:val="xl5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2">
    <w:name w:val="xl5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3">
    <w:name w:val="xl5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4">
    <w:name w:val="xl5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5">
    <w:name w:val="xl5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6">
    <w:name w:val="xl56"/>
    <w:basedOn w:val="Normalny"/>
    <w:rsid w:val="00206D58"/>
    <w:pPr>
      <w:pBdr>
        <w:lef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7">
    <w:name w:val="xl57"/>
    <w:basedOn w:val="Normalny"/>
    <w:rsid w:val="00206D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8">
    <w:name w:val="xl58"/>
    <w:basedOn w:val="Normalny"/>
    <w:rsid w:val="00206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9">
    <w:name w:val="xl5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0">
    <w:name w:val="xl6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Podstawowy">
    <w:name w:val="Podstawowy"/>
    <w:basedOn w:val="Normalny"/>
    <w:rsid w:val="00206D58"/>
    <w:pPr>
      <w:suppressAutoHyphens/>
    </w:pPr>
    <w:rPr>
      <w:szCs w:val="24"/>
      <w:lang w:eastAsia="ar-SA"/>
    </w:rPr>
  </w:style>
  <w:style w:type="paragraph" w:customStyle="1" w:styleId="StylCzarnyPrzed6pt">
    <w:name w:val="Styl Czarny Przed:  6 pt"/>
    <w:basedOn w:val="Normalny"/>
    <w:rsid w:val="00206D58"/>
    <w:pPr>
      <w:suppressAutoHyphens/>
    </w:pPr>
    <w:rPr>
      <w:color w:val="000000"/>
      <w:lang w:eastAsia="ar-SA"/>
    </w:rPr>
  </w:style>
  <w:style w:type="paragraph" w:customStyle="1" w:styleId="Tekstpodstawowy31">
    <w:name w:val="Tekst podstawowy 31"/>
    <w:basedOn w:val="Normalny"/>
    <w:rsid w:val="00206D58"/>
    <w:pPr>
      <w:suppressAutoHyphens/>
    </w:pPr>
    <w:rPr>
      <w:rFonts w:ascii="Tahoma" w:hAnsi="Tahoma" w:cs="Tahoma"/>
      <w:lang w:eastAsia="ar-SA"/>
    </w:rPr>
  </w:style>
  <w:style w:type="paragraph" w:customStyle="1" w:styleId="wypunktowanie">
    <w:name w:val="wypunktowanie"/>
    <w:basedOn w:val="Normalny"/>
    <w:rsid w:val="00206D58"/>
    <w:pPr>
      <w:numPr>
        <w:numId w:val="5"/>
      </w:numPr>
    </w:pPr>
    <w:rPr>
      <w:rFonts w:ascii="Times New Roman" w:hAnsi="Times New Roman"/>
      <w:szCs w:val="24"/>
    </w:rPr>
  </w:style>
  <w:style w:type="paragraph" w:styleId="Akapitzlist">
    <w:name w:val="List Paragraph"/>
    <w:aliases w:val="Normal1,Akapit z listą3,Akapit z listą31,Wypunktowanie,Normal2,Normal,List Paragraph,punktor kreska,ASIA"/>
    <w:basedOn w:val="Normalny"/>
    <w:link w:val="AkapitzlistZnak"/>
    <w:uiPriority w:val="34"/>
    <w:qFormat/>
    <w:rsid w:val="002C0C78"/>
    <w:pPr>
      <w:ind w:left="720"/>
      <w:contextualSpacing/>
    </w:pPr>
  </w:style>
  <w:style w:type="paragraph" w:customStyle="1" w:styleId="StylArial10ptWyjustowanyPrzed6ptPo6ptInterlini">
    <w:name w:val="Styl Arial 10 pt Wyjustowany Przed:  6 pt Po:  6 pt Interlini..."/>
    <w:basedOn w:val="Normalny"/>
    <w:rsid w:val="002D1A98"/>
    <w:pPr>
      <w:suppressAutoHyphens/>
      <w:spacing w:before="80" w:after="80" w:line="360" w:lineRule="auto"/>
      <w:ind w:firstLine="709"/>
    </w:pPr>
    <w:rPr>
      <w:lang w:eastAsia="ar-SA"/>
    </w:rPr>
  </w:style>
  <w:style w:type="character" w:customStyle="1" w:styleId="WcicienormalneZnak">
    <w:name w:val="Wcięcie normalne Znak"/>
    <w:link w:val="Wcicienormalne"/>
    <w:rsid w:val="00AE0B0F"/>
    <w:rPr>
      <w:rFonts w:ascii="Arial" w:hAnsi="Arial"/>
      <w:sz w:val="24"/>
      <w:lang w:val="pl-PL" w:eastAsia="pl-PL" w:bidi="ar-SA"/>
    </w:rPr>
  </w:style>
  <w:style w:type="character" w:customStyle="1" w:styleId="Nagwek1Znak1">
    <w:name w:val="Nagłówek 1 Znak1"/>
    <w:aliases w:val="PAGE HEADING Znak1,Document Header1 Znak1,Überschrift TNR 14 Znak1"/>
    <w:uiPriority w:val="99"/>
    <w:rsid w:val="002C0C78"/>
    <w:rPr>
      <w:rFonts w:ascii="Arial" w:hAnsi="Arial"/>
      <w:b/>
      <w:caps/>
      <w:kern w:val="28"/>
      <w:lang w:val="nl-NL" w:eastAsia="nl-NL"/>
    </w:rPr>
  </w:style>
  <w:style w:type="paragraph" w:customStyle="1" w:styleId="Default">
    <w:name w:val="Default"/>
    <w:rsid w:val="00750D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unktowanie0">
    <w:name w:val="Punktowanie"/>
    <w:basedOn w:val="Normalny"/>
    <w:rsid w:val="008930CC"/>
    <w:pPr>
      <w:widowControl w:val="0"/>
      <w:autoSpaceDE w:val="0"/>
      <w:autoSpaceDN w:val="0"/>
      <w:adjustRightInd w:val="0"/>
    </w:pPr>
  </w:style>
  <w:style w:type="paragraph" w:customStyle="1" w:styleId="StylNagwek2Arial11pt">
    <w:name w:val="Styl Nagłówek 2 + Arial 11 pt"/>
    <w:basedOn w:val="Nagwek2"/>
    <w:rsid w:val="008930CC"/>
    <w:pPr>
      <w:tabs>
        <w:tab w:val="num" w:pos="360"/>
      </w:tabs>
      <w:ind w:left="360" w:hanging="360"/>
      <w:jc w:val="both"/>
    </w:pPr>
    <w:rPr>
      <w:bCs/>
      <w:sz w:val="22"/>
    </w:rPr>
  </w:style>
  <w:style w:type="paragraph" w:customStyle="1" w:styleId="StylNagwek1ArialPogrubienie">
    <w:name w:val="Styl Nagłówek 1 + Arial Pogrubienie"/>
    <w:basedOn w:val="Nagwek1"/>
    <w:rsid w:val="008930CC"/>
    <w:pPr>
      <w:numPr>
        <w:numId w:val="6"/>
      </w:numPr>
      <w:tabs>
        <w:tab w:val="num" w:pos="5670"/>
      </w:tabs>
    </w:pPr>
    <w:rPr>
      <w:bCs/>
      <w:caps/>
      <w:sz w:val="24"/>
    </w:rPr>
  </w:style>
  <w:style w:type="paragraph" w:customStyle="1" w:styleId="StylArial10ptWyjustowany">
    <w:name w:val="Styl Arial 10 pt Wyjustowany"/>
    <w:basedOn w:val="Normalny"/>
    <w:link w:val="StylArial10ptWyjustowanyZnak"/>
    <w:rsid w:val="008B1100"/>
    <w:pPr>
      <w:spacing w:before="100" w:after="100"/>
    </w:pPr>
  </w:style>
  <w:style w:type="character" w:customStyle="1" w:styleId="StylArial10ptWyjustowanyZnak">
    <w:name w:val="Styl Arial 10 pt Wyjustowany Znak"/>
    <w:link w:val="StylArial10ptWyjustowany"/>
    <w:rsid w:val="008B1100"/>
    <w:rPr>
      <w:rFonts w:ascii="Arial" w:hAnsi="Arial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14BCB"/>
    <w:rPr>
      <w:rFonts w:ascii="Tahoma" w:hAnsi="Tahoma"/>
      <w:sz w:val="16"/>
      <w:szCs w:val="16"/>
    </w:rPr>
  </w:style>
  <w:style w:type="paragraph" w:customStyle="1" w:styleId="Onderschrift">
    <w:name w:val="Onderschrift"/>
    <w:basedOn w:val="Normalny"/>
    <w:next w:val="Normalny"/>
    <w:rsid w:val="003D4664"/>
    <w:rPr>
      <w:i/>
      <w:sz w:val="18"/>
    </w:rPr>
  </w:style>
  <w:style w:type="paragraph" w:customStyle="1" w:styleId="Bovenschrift">
    <w:name w:val="Bovenschrift"/>
    <w:basedOn w:val="Onderschrift"/>
    <w:next w:val="Normalny"/>
    <w:rsid w:val="003D4664"/>
    <w:rPr>
      <w:rFonts w:cs="Arial"/>
      <w:b/>
    </w:rPr>
  </w:style>
  <w:style w:type="paragraph" w:styleId="Tekstprzypisukocowego">
    <w:name w:val="endnote text"/>
    <w:basedOn w:val="Normalny"/>
    <w:semiHidden/>
    <w:rsid w:val="00D151B7"/>
  </w:style>
  <w:style w:type="character" w:styleId="Odwoanieprzypisukocowego">
    <w:name w:val="endnote reference"/>
    <w:semiHidden/>
    <w:rsid w:val="00D151B7"/>
    <w:rPr>
      <w:vertAlign w:val="superscript"/>
    </w:rPr>
  </w:style>
  <w:style w:type="character" w:styleId="Odwoaniedokomentarza">
    <w:name w:val="annotation reference"/>
    <w:rsid w:val="008349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349CF"/>
  </w:style>
  <w:style w:type="character" w:customStyle="1" w:styleId="TekstkomentarzaZnak">
    <w:name w:val="Tekst komentarza Znak"/>
    <w:link w:val="Tekstkomentarza"/>
    <w:rsid w:val="008349CF"/>
    <w:rPr>
      <w:rFonts w:ascii="Arial" w:hAnsi="Arial"/>
      <w:lang w:val="nl-NL" w:eastAsia="nl-NL"/>
    </w:rPr>
  </w:style>
  <w:style w:type="paragraph" w:styleId="Tematkomentarza">
    <w:name w:val="annotation subject"/>
    <w:basedOn w:val="Tekstkomentarza"/>
    <w:next w:val="Tekstkomentarza"/>
    <w:link w:val="TematkomentarzaZnak"/>
    <w:rsid w:val="008349CF"/>
    <w:rPr>
      <w:b/>
      <w:bCs/>
    </w:rPr>
  </w:style>
  <w:style w:type="character" w:customStyle="1" w:styleId="TematkomentarzaZnak">
    <w:name w:val="Temat komentarza Znak"/>
    <w:link w:val="Tematkomentarza"/>
    <w:rsid w:val="008349CF"/>
    <w:rPr>
      <w:rFonts w:ascii="Arial" w:hAnsi="Arial"/>
      <w:b/>
      <w:bCs/>
      <w:lang w:val="nl-NL" w:eastAsia="nl-N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7F5A"/>
    <w:pPr>
      <w:outlineLvl w:val="9"/>
    </w:pPr>
  </w:style>
  <w:style w:type="paragraph" w:styleId="Mapadokumentu">
    <w:name w:val="Document Map"/>
    <w:basedOn w:val="Normalny"/>
    <w:link w:val="MapadokumentuZnak"/>
    <w:rsid w:val="00B8462C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B8462C"/>
    <w:rPr>
      <w:rFonts w:ascii="Tahoma" w:hAnsi="Tahoma" w:cs="Tahoma"/>
      <w:sz w:val="16"/>
      <w:szCs w:val="16"/>
      <w:lang w:val="nl-NL" w:eastAsia="nl-NL"/>
    </w:rPr>
  </w:style>
  <w:style w:type="paragraph" w:styleId="Bezodstpw">
    <w:name w:val="No Spacing"/>
    <w:link w:val="BezodstpwZnak"/>
    <w:uiPriority w:val="1"/>
    <w:qFormat/>
    <w:rsid w:val="004B7F5A"/>
    <w:pPr>
      <w:spacing w:after="0" w:line="240" w:lineRule="auto"/>
    </w:pPr>
  </w:style>
  <w:style w:type="paragraph" w:customStyle="1" w:styleId="Akapitzlist1">
    <w:name w:val="Akapit z listą1"/>
    <w:basedOn w:val="Normalny"/>
    <w:rsid w:val="00F71393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BulletAfter12pt">
    <w:name w:val="Style Bullet + After:  12 pt"/>
    <w:basedOn w:val="Normalny"/>
    <w:rsid w:val="00CB16BC"/>
    <w:pPr>
      <w:numPr>
        <w:numId w:val="7"/>
      </w:numPr>
      <w:spacing w:after="120" w:line="300" w:lineRule="atLeast"/>
    </w:pPr>
    <w:rPr>
      <w:sz w:val="22"/>
      <w:lang w:val="en-US" w:eastAsia="en-US"/>
    </w:rPr>
  </w:style>
  <w:style w:type="character" w:customStyle="1" w:styleId="st1">
    <w:name w:val="st1"/>
    <w:basedOn w:val="Domylnaczcionkaakapitu"/>
    <w:rsid w:val="00905315"/>
  </w:style>
  <w:style w:type="paragraph" w:customStyle="1" w:styleId="Prrafodelista">
    <w:name w:val="Párrafo de lista"/>
    <w:basedOn w:val="Normalny"/>
    <w:rsid w:val="002C0C78"/>
    <w:pPr>
      <w:spacing w:before="12" w:after="12" w:line="288" w:lineRule="auto"/>
      <w:ind w:left="708"/>
    </w:pPr>
    <w:rPr>
      <w:spacing w:val="4"/>
      <w:kern w:val="28"/>
      <w:sz w:val="22"/>
      <w:lang w:val="es-ES" w:eastAsia="es-ES"/>
    </w:rPr>
  </w:style>
  <w:style w:type="character" w:customStyle="1" w:styleId="Nagwek2Znak">
    <w:name w:val="Nagłówek 2 Znak"/>
    <w:aliases w:val="UNDEROVERSKRIFT Znak,STEAG encotec 2 Znak,Topic Heading Znak,Heading 2 Hidden Znak,sh Znak,Section heading Znak,sh2 Znak,sh3 Znak,sh4 Znak,sh5 Znak,sh6 Znak,sh7 Znak,sh1 Znak,sh8 Znak,sh9 Znak,sh10 Znak,sh11 Znak,sh12 Znak,sh13 Znak"/>
    <w:basedOn w:val="Domylnaczcionkaakapitu"/>
    <w:link w:val="Nagwek2"/>
    <w:rsid w:val="004B7F5A"/>
    <w:rPr>
      <w:smallCaps/>
      <w:spacing w:val="5"/>
      <w:sz w:val="28"/>
      <w:szCs w:val="28"/>
    </w:rPr>
  </w:style>
  <w:style w:type="character" w:customStyle="1" w:styleId="Nagwek3Znak1">
    <w:name w:val="Nagłówek 3 Znak1"/>
    <w:uiPriority w:val="99"/>
    <w:rsid w:val="002C0C78"/>
    <w:rPr>
      <w:rFonts w:ascii="Arial" w:hAnsi="Arial" w:cs="Arial"/>
      <w:b/>
      <w:lang w:eastAsia="nl-NL"/>
    </w:rPr>
  </w:style>
  <w:style w:type="character" w:customStyle="1" w:styleId="Nagwek4Znak">
    <w:name w:val="Nagłówek 4 Znak"/>
    <w:basedOn w:val="Domylnaczcionkaakapitu"/>
    <w:link w:val="Nagwek4"/>
    <w:uiPriority w:val="9"/>
    <w:rsid w:val="004B7F5A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4B7F5A"/>
    <w:rPr>
      <w:smallCaps/>
      <w:color w:val="E36C0A" w:themeColor="accent6" w:themeShade="BF"/>
      <w:spacing w:val="10"/>
      <w:sz w:val="22"/>
      <w:szCs w:val="22"/>
    </w:rPr>
  </w:style>
  <w:style w:type="character" w:customStyle="1" w:styleId="Nagwek6Znak">
    <w:name w:val="Nagłówek 6 Znak"/>
    <w:aliases w:val="- (a) Znak,(b) Znak"/>
    <w:basedOn w:val="Domylnaczcionkaakapitu"/>
    <w:link w:val="Nagwek6"/>
    <w:rsid w:val="004B7F5A"/>
    <w:rPr>
      <w:smallCaps/>
      <w:color w:val="F79646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4B7F5A"/>
    <w:rPr>
      <w:b/>
      <w:bCs/>
      <w:smallCaps/>
      <w:color w:val="F79646" w:themeColor="accent6"/>
      <w:spacing w:val="10"/>
    </w:rPr>
  </w:style>
  <w:style w:type="character" w:customStyle="1" w:styleId="Nagwek9Znak">
    <w:name w:val="Nagłówek 9 Znak"/>
    <w:basedOn w:val="Domylnaczcionkaakapitu"/>
    <w:link w:val="Nagwek9"/>
    <w:uiPriority w:val="9"/>
    <w:rsid w:val="004B7F5A"/>
    <w:rPr>
      <w:b/>
      <w:bCs/>
      <w:i/>
      <w:iCs/>
      <w:smallCaps/>
      <w:color w:val="984806" w:themeColor="accent6" w:themeShade="80"/>
    </w:rPr>
  </w:style>
  <w:style w:type="paragraph" w:customStyle="1" w:styleId="Annexe">
    <w:name w:val="Annexe"/>
    <w:basedOn w:val="Normalny"/>
    <w:rsid w:val="00C51BAC"/>
    <w:pPr>
      <w:keepLines/>
      <w:spacing w:before="60" w:after="60" w:line="240" w:lineRule="auto"/>
      <w:ind w:hanging="851"/>
    </w:pPr>
    <w:rPr>
      <w:b/>
      <w:sz w:val="32"/>
      <w:szCs w:val="24"/>
      <w:lang w:val="en-GB"/>
    </w:rPr>
  </w:style>
  <w:style w:type="character" w:customStyle="1" w:styleId="NagwekZnak">
    <w:name w:val="Nagłówek Znak"/>
    <w:aliases w:val="&quot;Strategiczny&quot; Znak,Znak Znak,Nagłówek strony nieparzystej Znak,Nagłówek strony nieparzystej1 Znak,Nagłówek strony nieparzystej2 Znak,Nagłówek strony nieparzystej3 Znak,Nagłówek strony nieparzystej4 Znak,Nagłówek strony nieparzystej5 Znak"/>
    <w:link w:val="Nagwek"/>
    <w:uiPriority w:val="99"/>
    <w:rsid w:val="002C0C78"/>
    <w:rPr>
      <w:rFonts w:ascii="Arial" w:hAnsi="Arial"/>
      <w:b/>
      <w:lang w:val="nl-NL" w:eastAsia="nl-NL"/>
    </w:rPr>
  </w:style>
  <w:style w:type="character" w:customStyle="1" w:styleId="StopkaZnak">
    <w:name w:val="Stopka Znak"/>
    <w:link w:val="Stopka"/>
    <w:uiPriority w:val="99"/>
    <w:rsid w:val="002C0C78"/>
    <w:rPr>
      <w:rFonts w:ascii="Arial" w:hAnsi="Arial"/>
      <w:lang w:val="nl-NL" w:eastAsia="nl-NL"/>
    </w:rPr>
  </w:style>
  <w:style w:type="paragraph" w:customStyle="1" w:styleId="Bullet">
    <w:name w:val="Bullet"/>
    <w:basedOn w:val="Normalny"/>
    <w:rsid w:val="00C51BAC"/>
    <w:pPr>
      <w:keepLines/>
      <w:spacing w:before="60" w:after="60" w:line="240" w:lineRule="auto"/>
    </w:pPr>
    <w:rPr>
      <w:sz w:val="22"/>
      <w:szCs w:val="24"/>
      <w:lang w:val="en-US"/>
    </w:rPr>
  </w:style>
  <w:style w:type="paragraph" w:customStyle="1" w:styleId="Caution">
    <w:name w:val="Caution"/>
    <w:basedOn w:val="Normalny"/>
    <w:rsid w:val="00C51BAC"/>
    <w:pPr>
      <w:keepLines/>
      <w:spacing w:before="60" w:after="60" w:line="320" w:lineRule="atLeast"/>
      <w:ind w:left="2268" w:hanging="1417"/>
    </w:pPr>
    <w:rPr>
      <w:rFonts w:ascii="Times New Roman" w:hAnsi="Times New Roman"/>
      <w:b/>
      <w:sz w:val="22"/>
      <w:szCs w:val="24"/>
      <w:lang w:val="en-GB"/>
    </w:rPr>
  </w:style>
  <w:style w:type="paragraph" w:customStyle="1" w:styleId="Note">
    <w:name w:val="Note"/>
    <w:basedOn w:val="Caution"/>
    <w:rsid w:val="00C51BAC"/>
    <w:pPr>
      <w:spacing w:line="240" w:lineRule="auto"/>
      <w:ind w:left="851" w:hanging="851"/>
    </w:pPr>
    <w:rPr>
      <w:b w:val="0"/>
      <w:i/>
      <w:sz w:val="24"/>
    </w:rPr>
  </w:style>
  <w:style w:type="paragraph" w:customStyle="1" w:styleId="Numlist">
    <w:name w:val="Numlist"/>
    <w:basedOn w:val="Bullet"/>
    <w:rsid w:val="00C51BAC"/>
    <w:pPr>
      <w:ind w:left="1134" w:hanging="283"/>
    </w:pPr>
  </w:style>
  <w:style w:type="paragraph" w:customStyle="1" w:styleId="Warning">
    <w:name w:val="Warning"/>
    <w:basedOn w:val="Normalny"/>
    <w:rsid w:val="00C51BAC"/>
    <w:pPr>
      <w:keepLines/>
      <w:spacing w:before="60" w:after="60" w:line="320" w:lineRule="atLeast"/>
      <w:ind w:left="2212" w:hanging="1361"/>
    </w:pPr>
    <w:rPr>
      <w:b/>
      <w:caps/>
      <w:sz w:val="24"/>
      <w:szCs w:val="24"/>
      <w:lang w:val="en-GB"/>
    </w:rPr>
  </w:style>
  <w:style w:type="character" w:styleId="Odwoanieprzypisudolnego">
    <w:name w:val="footnote reference"/>
    <w:rsid w:val="00C51B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1BAC"/>
    <w:pPr>
      <w:keepLines/>
      <w:spacing w:before="60" w:line="240" w:lineRule="auto"/>
    </w:pPr>
    <w:rPr>
      <w:rFonts w:ascii="Courier" w:hAnsi="Courier"/>
      <w:szCs w:val="24"/>
    </w:rPr>
  </w:style>
  <w:style w:type="character" w:customStyle="1" w:styleId="TekstprzypisudolnegoZnak">
    <w:name w:val="Tekst przypisu dolnego Znak"/>
    <w:link w:val="Tekstprzypisudolnego"/>
    <w:rsid w:val="00C51BAC"/>
    <w:rPr>
      <w:rFonts w:ascii="Courier" w:hAnsi="Courier"/>
      <w:szCs w:val="24"/>
      <w:lang w:val="nl-NL" w:eastAsia="nl-NL"/>
    </w:rPr>
  </w:style>
  <w:style w:type="paragraph" w:customStyle="1" w:styleId="basis">
    <w:name w:val="basis"/>
    <w:basedOn w:val="Bullet"/>
    <w:rsid w:val="00C51BAC"/>
    <w:pPr>
      <w:ind w:left="851" w:hanging="567"/>
    </w:pPr>
  </w:style>
  <w:style w:type="paragraph" w:customStyle="1" w:styleId="aandacht">
    <w:name w:val="aandacht"/>
    <w:basedOn w:val="basis"/>
    <w:rsid w:val="00C51BAC"/>
  </w:style>
  <w:style w:type="character" w:customStyle="1" w:styleId="TekstpodstawowywcityZnak">
    <w:name w:val="Tekst podstawowy wcięty Znak"/>
    <w:link w:val="Tekstpodstawowywcity"/>
    <w:rsid w:val="00C51BAC"/>
    <w:rPr>
      <w:rFonts w:ascii="Arial" w:hAnsi="Arial" w:cs="Arial"/>
      <w:lang w:val="nl-NL" w:eastAsia="nl-NL"/>
    </w:rPr>
  </w:style>
  <w:style w:type="character" w:customStyle="1" w:styleId="Tekstpodstawowy2Znak">
    <w:name w:val="Tekst podstawowy 2 Znak"/>
    <w:link w:val="Tekstpodstawowy2"/>
    <w:rsid w:val="00C51BAC"/>
    <w:rPr>
      <w:rFonts w:ascii="Arial" w:hAnsi="Arial"/>
      <w:lang w:val="nl-NL" w:eastAsia="nl-NL"/>
    </w:rPr>
  </w:style>
  <w:style w:type="character" w:customStyle="1" w:styleId="TekstpodstawowyZnak">
    <w:name w:val="Tekst podstawowy Znak"/>
    <w:link w:val="Tekstpodstawowy"/>
    <w:rsid w:val="00C51BAC"/>
    <w:rPr>
      <w:rFonts w:ascii="Arial" w:hAnsi="Arial"/>
      <w:lang w:val="nl-NL" w:eastAsia="nl-NL"/>
    </w:rPr>
  </w:style>
  <w:style w:type="character" w:customStyle="1" w:styleId="Tekstpodstawowywcity2Znak">
    <w:name w:val="Tekst podstawowy wcięty 2 Znak"/>
    <w:link w:val="Tekstpodstawowywcity2"/>
    <w:rsid w:val="00C51BAC"/>
    <w:rPr>
      <w:rFonts w:ascii="Arial" w:hAnsi="Arial"/>
      <w:lang w:val="nl-NL" w:eastAsia="nl-NL"/>
    </w:rPr>
  </w:style>
  <w:style w:type="paragraph" w:styleId="Tekstblokowy">
    <w:name w:val="Block Text"/>
    <w:basedOn w:val="Normalny"/>
    <w:rsid w:val="00C51BAC"/>
    <w:pPr>
      <w:keepLines/>
      <w:spacing w:before="60" w:line="240" w:lineRule="auto"/>
      <w:ind w:left="567" w:right="-47"/>
    </w:pPr>
    <w:rPr>
      <w:sz w:val="24"/>
      <w:szCs w:val="24"/>
      <w:lang w:val="nl-BE"/>
    </w:rPr>
  </w:style>
  <w:style w:type="character" w:customStyle="1" w:styleId="Tekstpodstawowywcity3Znak">
    <w:name w:val="Tekst podstawowy wcięty 3 Znak"/>
    <w:link w:val="Tekstpodstawowywcity3"/>
    <w:rsid w:val="00C51BAC"/>
    <w:rPr>
      <w:rFonts w:ascii="Arial" w:hAnsi="Arial"/>
      <w:sz w:val="16"/>
      <w:szCs w:val="16"/>
      <w:lang w:val="nl-NL" w:eastAsia="nl-NL"/>
    </w:rPr>
  </w:style>
  <w:style w:type="paragraph" w:styleId="Indeks1">
    <w:name w:val="index 1"/>
    <w:basedOn w:val="Normalny"/>
    <w:next w:val="Normalny"/>
    <w:autoRedefine/>
    <w:rsid w:val="00C51BAC"/>
    <w:pPr>
      <w:keepLines/>
      <w:spacing w:before="60" w:after="60" w:line="240" w:lineRule="auto"/>
      <w:ind w:left="220" w:hanging="220"/>
    </w:pPr>
    <w:rPr>
      <w:sz w:val="22"/>
      <w:szCs w:val="24"/>
      <w:lang w:val="en-GB"/>
    </w:rPr>
  </w:style>
  <w:style w:type="paragraph" w:styleId="Nagwekindeksu">
    <w:name w:val="index heading"/>
    <w:basedOn w:val="Normalny"/>
    <w:next w:val="Indeks1"/>
    <w:rsid w:val="00C51BAC"/>
    <w:pPr>
      <w:keepLines/>
      <w:spacing w:before="120" w:line="240" w:lineRule="auto"/>
    </w:pPr>
    <w:rPr>
      <w:sz w:val="24"/>
      <w:szCs w:val="24"/>
      <w:lang w:val="de-DE"/>
    </w:rPr>
  </w:style>
  <w:style w:type="character" w:customStyle="1" w:styleId="Tekstpodstawowy3Znak">
    <w:name w:val="Tekst podstawowy 3 Znak"/>
    <w:link w:val="Tekstpodstawowy3"/>
    <w:rsid w:val="00C51BAC"/>
    <w:rPr>
      <w:sz w:val="16"/>
      <w:szCs w:val="16"/>
      <w:lang w:val="nl-NL" w:eastAsia="nl-NL"/>
    </w:rPr>
  </w:style>
  <w:style w:type="character" w:customStyle="1" w:styleId="TytuZnak">
    <w:name w:val="Tytuł Znak"/>
    <w:basedOn w:val="Domylnaczcionkaakapitu"/>
    <w:link w:val="Tytu"/>
    <w:rsid w:val="004B7F5A"/>
    <w:rPr>
      <w:smallCaps/>
      <w:color w:val="262626" w:themeColor="text1" w:themeTint="D9"/>
      <w:sz w:val="52"/>
      <w:szCs w:val="52"/>
    </w:rPr>
  </w:style>
  <w:style w:type="paragraph" w:styleId="Data">
    <w:name w:val="Date"/>
    <w:basedOn w:val="Normalny"/>
    <w:next w:val="Normalny"/>
    <w:link w:val="DataZnak"/>
    <w:rsid w:val="00C51BAC"/>
    <w:pPr>
      <w:keepLines/>
      <w:spacing w:before="60" w:line="240" w:lineRule="auto"/>
    </w:pPr>
    <w:rPr>
      <w:b/>
      <w:i/>
      <w:iCs/>
      <w:sz w:val="22"/>
      <w:szCs w:val="24"/>
      <w:lang w:val="en-US"/>
    </w:rPr>
  </w:style>
  <w:style w:type="character" w:customStyle="1" w:styleId="DataZnak">
    <w:name w:val="Data Znak"/>
    <w:link w:val="Data"/>
    <w:rsid w:val="00C51BAC"/>
    <w:rPr>
      <w:rFonts w:ascii="Arial" w:hAnsi="Arial"/>
      <w:b/>
      <w:i/>
      <w:iCs/>
      <w:sz w:val="22"/>
      <w:szCs w:val="24"/>
      <w:lang w:val="en-US" w:eastAsia="nl-NL"/>
    </w:rPr>
  </w:style>
  <w:style w:type="character" w:customStyle="1" w:styleId="InitialStyle">
    <w:name w:val="InitialStyle"/>
    <w:rsid w:val="00C51BAC"/>
    <w:rPr>
      <w:rFonts w:ascii="Times New Roman" w:hAnsi="Times New Roman"/>
      <w:color w:val="auto"/>
      <w:spacing w:val="0"/>
      <w:sz w:val="24"/>
    </w:rPr>
  </w:style>
  <w:style w:type="paragraph" w:customStyle="1" w:styleId="TxBr2c7">
    <w:name w:val="TxBr_2c7"/>
    <w:basedOn w:val="Normalny"/>
    <w:rsid w:val="00C51BAC"/>
    <w:pPr>
      <w:keepLines/>
      <w:spacing w:before="60"/>
      <w:jc w:val="center"/>
    </w:pPr>
    <w:rPr>
      <w:snapToGrid w:val="0"/>
      <w:sz w:val="24"/>
      <w:szCs w:val="24"/>
      <w:lang w:val="en-GB"/>
    </w:rPr>
  </w:style>
  <w:style w:type="paragraph" w:customStyle="1" w:styleId="TxBr2p2">
    <w:name w:val="TxBr_2p2"/>
    <w:basedOn w:val="Normalny"/>
    <w:rsid w:val="00C51BAC"/>
    <w:pPr>
      <w:keepLines/>
      <w:tabs>
        <w:tab w:val="left" w:pos="204"/>
      </w:tabs>
      <w:spacing w:before="60" w:line="289" w:lineRule="atLeast"/>
    </w:pPr>
    <w:rPr>
      <w:snapToGrid w:val="0"/>
      <w:sz w:val="24"/>
      <w:szCs w:val="24"/>
      <w:lang w:val="en-GB"/>
    </w:rPr>
  </w:style>
  <w:style w:type="paragraph" w:customStyle="1" w:styleId="TextLevel2">
    <w:name w:val="Text Level 2"/>
    <w:basedOn w:val="Normalny"/>
    <w:rsid w:val="00C51BAC"/>
    <w:pPr>
      <w:keepLines/>
      <w:suppressAutoHyphens/>
      <w:spacing w:before="60" w:after="60" w:line="240" w:lineRule="auto"/>
      <w:ind w:left="567"/>
    </w:pPr>
    <w:rPr>
      <w:spacing w:val="-3"/>
      <w:sz w:val="24"/>
      <w:szCs w:val="24"/>
      <w:lang w:val="en-GB"/>
    </w:rPr>
  </w:style>
  <w:style w:type="paragraph" w:customStyle="1" w:styleId="TextLevel3">
    <w:name w:val="Text Level 3"/>
    <w:basedOn w:val="TextLevel2"/>
    <w:rsid w:val="00C51BAC"/>
    <w:pPr>
      <w:ind w:left="900"/>
    </w:pPr>
  </w:style>
  <w:style w:type="paragraph" w:customStyle="1" w:styleId="TextLevel4">
    <w:name w:val="Text Level 4"/>
    <w:basedOn w:val="TextLevel3"/>
    <w:rsid w:val="00C51BAC"/>
    <w:pPr>
      <w:ind w:left="1170"/>
    </w:pPr>
  </w:style>
  <w:style w:type="paragraph" w:styleId="Listapunktowana">
    <w:name w:val="List Bullet"/>
    <w:basedOn w:val="Normalny"/>
    <w:rsid w:val="002C0C78"/>
    <w:pPr>
      <w:keepLines/>
      <w:numPr>
        <w:numId w:val="24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2">
    <w:name w:val="List Bullet 2"/>
    <w:basedOn w:val="Listapunktowana"/>
    <w:autoRedefine/>
    <w:rsid w:val="00C51BAC"/>
  </w:style>
  <w:style w:type="paragraph" w:customStyle="1" w:styleId="Aufzhlungallgem">
    <w:name w:val="Aufzählung allgem."/>
    <w:rsid w:val="00C51BAC"/>
    <w:pPr>
      <w:tabs>
        <w:tab w:val="left" w:pos="1296"/>
        <w:tab w:val="left" w:pos="5670"/>
        <w:tab w:val="decimal" w:pos="7632"/>
        <w:tab w:val="left" w:pos="8640"/>
      </w:tabs>
      <w:overflowPunct w:val="0"/>
      <w:autoSpaceDE w:val="0"/>
      <w:autoSpaceDN w:val="0"/>
      <w:adjustRightInd w:val="0"/>
      <w:spacing w:before="120" w:line="300" w:lineRule="exact"/>
      <w:ind w:left="1293" w:right="108" w:hanging="431"/>
      <w:textAlignment w:val="baseline"/>
    </w:pPr>
    <w:rPr>
      <w:sz w:val="24"/>
      <w:lang w:val="de-DE" w:eastAsia="en-US"/>
    </w:rPr>
  </w:style>
  <w:style w:type="paragraph" w:customStyle="1" w:styleId="Overskrift1-A">
    <w:name w:val="Overskrift1-A"/>
    <w:basedOn w:val="Normalny"/>
    <w:autoRedefine/>
    <w:rsid w:val="00C51BAC"/>
    <w:pPr>
      <w:keepLines/>
      <w:numPr>
        <w:numId w:val="9"/>
      </w:numPr>
      <w:tabs>
        <w:tab w:val="clear" w:pos="851"/>
        <w:tab w:val="num" w:pos="709"/>
      </w:tabs>
      <w:spacing w:before="60" w:line="240" w:lineRule="auto"/>
      <w:ind w:left="709" w:hanging="709"/>
    </w:pPr>
    <w:rPr>
      <w:b/>
      <w:sz w:val="28"/>
      <w:szCs w:val="24"/>
      <w:u w:val="single"/>
      <w:lang w:val="en-GB"/>
    </w:rPr>
  </w:style>
  <w:style w:type="paragraph" w:customStyle="1" w:styleId="Indryk-1punkt">
    <w:name w:val="Indryk-1 punkt"/>
    <w:basedOn w:val="Normalny"/>
    <w:rsid w:val="00C51BAC"/>
    <w:pPr>
      <w:keepLines/>
      <w:numPr>
        <w:numId w:val="10"/>
      </w:numPr>
      <w:spacing w:before="60" w:line="240" w:lineRule="auto"/>
    </w:pPr>
    <w:rPr>
      <w:sz w:val="24"/>
      <w:szCs w:val="24"/>
      <w:lang w:val="en-GB"/>
    </w:rPr>
  </w:style>
  <w:style w:type="paragraph" w:styleId="Listapunktowana3">
    <w:name w:val="List Bullet 3"/>
    <w:basedOn w:val="Normalny"/>
    <w:autoRedefine/>
    <w:rsid w:val="00C51BAC"/>
    <w:pPr>
      <w:keepLines/>
      <w:numPr>
        <w:numId w:val="11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4">
    <w:name w:val="List Bullet 4"/>
    <w:basedOn w:val="Normalny"/>
    <w:autoRedefine/>
    <w:rsid w:val="00C51BAC"/>
    <w:pPr>
      <w:keepLines/>
      <w:numPr>
        <w:numId w:val="12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5">
    <w:name w:val="List Bullet 5"/>
    <w:basedOn w:val="Normalny"/>
    <w:autoRedefine/>
    <w:rsid w:val="00C51BAC"/>
    <w:pPr>
      <w:keepLines/>
      <w:numPr>
        <w:numId w:val="13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">
    <w:name w:val="List Number"/>
    <w:basedOn w:val="Normalny"/>
    <w:rsid w:val="002C0C78"/>
    <w:pPr>
      <w:keepLines/>
      <w:numPr>
        <w:numId w:val="2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2">
    <w:name w:val="List Number 2"/>
    <w:basedOn w:val="Normalny"/>
    <w:rsid w:val="00C51BAC"/>
    <w:pPr>
      <w:keepLines/>
      <w:numPr>
        <w:numId w:val="14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3">
    <w:name w:val="List Number 3"/>
    <w:basedOn w:val="Normalny"/>
    <w:rsid w:val="00C51BAC"/>
    <w:pPr>
      <w:keepLines/>
      <w:numPr>
        <w:numId w:val="1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4">
    <w:name w:val="List Number 4"/>
    <w:basedOn w:val="Normalny"/>
    <w:rsid w:val="00C51BAC"/>
    <w:pPr>
      <w:keepLines/>
      <w:numPr>
        <w:numId w:val="16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5">
    <w:name w:val="List Number 5"/>
    <w:basedOn w:val="Normalny"/>
    <w:rsid w:val="00C51BAC"/>
    <w:pPr>
      <w:keepLines/>
      <w:numPr>
        <w:numId w:val="17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andard1">
    <w:name w:val="Standard1"/>
    <w:basedOn w:val="Tekstpodstawowy2"/>
    <w:rsid w:val="00C51BAC"/>
    <w:pPr>
      <w:keepLines/>
      <w:spacing w:before="60" w:after="0" w:line="360" w:lineRule="auto"/>
    </w:pPr>
    <w:rPr>
      <w:rFonts w:ascii="Times New Roman" w:hAnsi="Times New Roman"/>
      <w:sz w:val="22"/>
      <w:szCs w:val="24"/>
      <w:lang w:val="en-GB"/>
    </w:rPr>
  </w:style>
  <w:style w:type="paragraph" w:customStyle="1" w:styleId="DefaultText">
    <w:name w:val="Default Text"/>
    <w:basedOn w:val="Normalny"/>
    <w:rsid w:val="00C51BAC"/>
    <w:pPr>
      <w:keepLines/>
      <w:spacing w:before="60" w:line="240" w:lineRule="auto"/>
    </w:pPr>
    <w:rPr>
      <w:sz w:val="24"/>
      <w:szCs w:val="24"/>
      <w:lang w:val="en-GB"/>
    </w:rPr>
  </w:style>
  <w:style w:type="paragraph" w:customStyle="1" w:styleId="ListItemC1">
    <w:name w:val="List Item C1"/>
    <w:basedOn w:val="Normalny"/>
    <w:rsid w:val="00C51BAC"/>
    <w:pPr>
      <w:keepLines/>
      <w:numPr>
        <w:numId w:val="18"/>
      </w:numPr>
      <w:tabs>
        <w:tab w:val="clear" w:pos="1658"/>
      </w:tabs>
      <w:overflowPunct w:val="0"/>
      <w:autoSpaceDE w:val="0"/>
      <w:autoSpaceDN w:val="0"/>
      <w:adjustRightInd w:val="0"/>
      <w:spacing w:before="60" w:line="240" w:lineRule="auto"/>
      <w:ind w:left="1582" w:hanging="284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C1PlainText">
    <w:name w:val="C1 Plain Text"/>
    <w:basedOn w:val="Normalny"/>
    <w:rsid w:val="00C51BAC"/>
    <w:pPr>
      <w:keepLines/>
      <w:overflowPunct w:val="0"/>
      <w:autoSpaceDE w:val="0"/>
      <w:autoSpaceDN w:val="0"/>
      <w:adjustRightInd w:val="0"/>
      <w:spacing w:before="120" w:after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NormalC1">
    <w:name w:val="Normal C1"/>
    <w:basedOn w:val="Normalny"/>
    <w:rsid w:val="00C51BAC"/>
    <w:pPr>
      <w:keepLines/>
      <w:overflowPunct w:val="0"/>
      <w:autoSpaceDE w:val="0"/>
      <w:autoSpaceDN w:val="0"/>
      <w:adjustRightInd w:val="0"/>
      <w:spacing w:before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character" w:customStyle="1" w:styleId="TekstdymkaZnak">
    <w:name w:val="Tekst dymka Znak"/>
    <w:link w:val="Tekstdymka"/>
    <w:uiPriority w:val="99"/>
    <w:semiHidden/>
    <w:rsid w:val="00C51BAC"/>
    <w:rPr>
      <w:rFonts w:ascii="Tahoma" w:hAnsi="Tahoma" w:cs="Tahoma"/>
      <w:sz w:val="16"/>
      <w:szCs w:val="16"/>
      <w:lang w:val="nl-NL" w:eastAsia="nl-NL"/>
    </w:rPr>
  </w:style>
  <w:style w:type="table" w:styleId="Tabela-Siatka">
    <w:name w:val="Table Grid"/>
    <w:basedOn w:val="Standardowy"/>
    <w:uiPriority w:val="39"/>
    <w:rsid w:val="00C51BAC"/>
    <w:pPr>
      <w:spacing w:after="240" w:line="300" w:lineRule="atLeast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agwek"/>
    <w:next w:val="Normalny"/>
    <w:link w:val="TableChar"/>
    <w:rsid w:val="00C51BAC"/>
    <w:pPr>
      <w:keepLines/>
      <w:tabs>
        <w:tab w:val="clear" w:pos="10064"/>
        <w:tab w:val="center" w:pos="4678"/>
        <w:tab w:val="right" w:pos="9356"/>
      </w:tabs>
      <w:spacing w:before="60" w:line="240" w:lineRule="auto"/>
    </w:pPr>
    <w:rPr>
      <w:b w:val="0"/>
      <w:i/>
      <w:sz w:val="18"/>
      <w:szCs w:val="24"/>
      <w:lang w:val="en-GB"/>
    </w:rPr>
  </w:style>
  <w:style w:type="character" w:customStyle="1" w:styleId="TableChar">
    <w:name w:val="Table Char"/>
    <w:link w:val="Table"/>
    <w:rsid w:val="00C51BAC"/>
    <w:rPr>
      <w:rFonts w:ascii="Arial" w:hAnsi="Arial"/>
      <w:i/>
      <w:sz w:val="18"/>
      <w:szCs w:val="24"/>
      <w:lang w:val="en-GB" w:eastAsia="nl-NL"/>
    </w:rPr>
  </w:style>
  <w:style w:type="character" w:customStyle="1" w:styleId="CharChar33">
    <w:name w:val="Char Char33"/>
    <w:rsid w:val="00C51BAC"/>
    <w:rPr>
      <w:rFonts w:ascii="Arial" w:hAnsi="Arial" w:cs="Arial"/>
      <w:b/>
      <w:bCs/>
      <w:iCs/>
      <w:sz w:val="28"/>
      <w:lang w:val="en-CA" w:eastAsia="en-CA"/>
    </w:rPr>
  </w:style>
  <w:style w:type="paragraph" w:customStyle="1" w:styleId="StyleBulletAfter11pt">
    <w:name w:val="Style Bullet + After:  11 pt"/>
    <w:basedOn w:val="Bullet"/>
    <w:link w:val="StyleBulletAfter11ptChar"/>
    <w:rsid w:val="00C51BAC"/>
    <w:pPr>
      <w:numPr>
        <w:numId w:val="8"/>
      </w:numPr>
      <w:spacing w:after="240"/>
    </w:pPr>
  </w:style>
  <w:style w:type="character" w:customStyle="1" w:styleId="StyleBulletAfter11ptChar">
    <w:name w:val="Style Bullet + After:  11 pt Char"/>
    <w:link w:val="StyleBulletAfter11pt"/>
    <w:rsid w:val="00C51BAC"/>
    <w:rPr>
      <w:sz w:val="22"/>
      <w:szCs w:val="24"/>
      <w:lang w:val="en-US"/>
    </w:rPr>
  </w:style>
  <w:style w:type="numbering" w:styleId="1ai">
    <w:name w:val="Outline List 1"/>
    <w:basedOn w:val="Bezlisty"/>
    <w:rsid w:val="00C51BAC"/>
    <w:pPr>
      <w:numPr>
        <w:numId w:val="19"/>
      </w:numPr>
    </w:pPr>
  </w:style>
  <w:style w:type="paragraph" w:customStyle="1" w:styleId="Figures">
    <w:name w:val="Figures"/>
    <w:basedOn w:val="StyleBulletAfter11pt"/>
    <w:link w:val="FiguresChar"/>
    <w:rsid w:val="00C51BAC"/>
    <w:pPr>
      <w:numPr>
        <w:numId w:val="0"/>
      </w:numPr>
      <w:ind w:left="851"/>
      <w:jc w:val="center"/>
    </w:pPr>
    <w:rPr>
      <w:b/>
      <w:i/>
      <w:lang w:val="en-GB"/>
    </w:rPr>
  </w:style>
  <w:style w:type="character" w:customStyle="1" w:styleId="FiguresChar">
    <w:name w:val="Figures Char"/>
    <w:link w:val="Figures"/>
    <w:rsid w:val="00C51BAC"/>
    <w:rPr>
      <w:rFonts w:ascii="Arial" w:hAnsi="Arial"/>
      <w:b/>
      <w:i/>
      <w:sz w:val="22"/>
      <w:szCs w:val="24"/>
      <w:lang w:val="en-GB" w:eastAsia="nl-NL"/>
    </w:rPr>
  </w:style>
  <w:style w:type="character" w:customStyle="1" w:styleId="hps">
    <w:name w:val="hps"/>
    <w:basedOn w:val="Domylnaczcionkaakapitu"/>
    <w:rsid w:val="00C51BAC"/>
  </w:style>
  <w:style w:type="paragraph" w:customStyle="1" w:styleId="StyleLeft127cmHanging123cmAfter6pt">
    <w:name w:val="Style Left:  127 cm Hanging:  123 cm After:  6 pt"/>
    <w:basedOn w:val="Normalny"/>
    <w:rsid w:val="00C51BAC"/>
    <w:pPr>
      <w:keepLines/>
      <w:numPr>
        <w:ilvl w:val="1"/>
        <w:numId w:val="20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yleHeading3Before12ptAfter3pt">
    <w:name w:val="Style Heading 3 + Before:  12 pt After:  3 pt"/>
    <w:basedOn w:val="Normalny"/>
    <w:rsid w:val="00C51BAC"/>
    <w:pPr>
      <w:keepLines/>
      <w:spacing w:before="360" w:after="180" w:line="240" w:lineRule="auto"/>
    </w:pPr>
    <w:rPr>
      <w:bCs/>
      <w:sz w:val="22"/>
      <w:szCs w:val="24"/>
      <w:lang w:val="en-GB"/>
    </w:rPr>
  </w:style>
  <w:style w:type="character" w:customStyle="1" w:styleId="berschrift2Zchn1">
    <w:name w:val="Überschrift 2 Zchn1"/>
    <w:rsid w:val="00C51BAC"/>
    <w:rPr>
      <w:b/>
      <w:bCs/>
      <w:i/>
      <w:i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uiPriority w:val="9"/>
    <w:rsid w:val="004B7F5A"/>
    <w:rPr>
      <w:b/>
      <w:bCs/>
      <w:i/>
      <w:iCs/>
      <w:smallCaps/>
      <w:color w:val="E36C0A" w:themeColor="accent6" w:themeShade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F5A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B7F5A"/>
    <w:rPr>
      <w:rFonts w:asciiTheme="majorHAnsi" w:eastAsiaTheme="majorEastAsia" w:hAnsiTheme="majorHAnsi" w:cstheme="majorBidi"/>
    </w:rPr>
  </w:style>
  <w:style w:type="character" w:styleId="Pogrubienie">
    <w:name w:val="Strong"/>
    <w:qFormat/>
    <w:rsid w:val="004B7F5A"/>
    <w:rPr>
      <w:b/>
      <w:bCs/>
      <w:color w:val="F79646" w:themeColor="accent6"/>
    </w:rPr>
  </w:style>
  <w:style w:type="character" w:styleId="Uwydatnienie">
    <w:name w:val="Emphasis"/>
    <w:uiPriority w:val="20"/>
    <w:qFormat/>
    <w:rsid w:val="004B7F5A"/>
    <w:rPr>
      <w:b/>
      <w:bCs/>
      <w:i/>
      <w:iCs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4B7F5A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B7F5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7F5A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7F5A"/>
    <w:rPr>
      <w:b/>
      <w:bCs/>
      <w:i/>
      <w:iCs/>
    </w:rPr>
  </w:style>
  <w:style w:type="character" w:styleId="Wyrnieniedelikatne">
    <w:name w:val="Subtle Emphasis"/>
    <w:uiPriority w:val="19"/>
    <w:qFormat/>
    <w:rsid w:val="004B7F5A"/>
    <w:rPr>
      <w:i/>
      <w:iCs/>
    </w:rPr>
  </w:style>
  <w:style w:type="character" w:styleId="Wyrnienieintensywne">
    <w:name w:val="Intense Emphasis"/>
    <w:uiPriority w:val="21"/>
    <w:qFormat/>
    <w:rsid w:val="004B7F5A"/>
    <w:rPr>
      <w:b/>
      <w:bCs/>
      <w:i/>
      <w:iCs/>
      <w:color w:val="F79646" w:themeColor="accent6"/>
      <w:spacing w:val="10"/>
    </w:rPr>
  </w:style>
  <w:style w:type="character" w:styleId="Odwoaniedelikatne">
    <w:name w:val="Subtle Reference"/>
    <w:uiPriority w:val="31"/>
    <w:qFormat/>
    <w:rsid w:val="004B7F5A"/>
    <w:rPr>
      <w:b/>
      <w:bCs/>
    </w:rPr>
  </w:style>
  <w:style w:type="character" w:styleId="Odwoanieintensywne">
    <w:name w:val="Intense Reference"/>
    <w:uiPriority w:val="32"/>
    <w:qFormat/>
    <w:rsid w:val="004B7F5A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4B7F5A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2C0C78"/>
  </w:style>
  <w:style w:type="paragraph" w:styleId="Lista">
    <w:name w:val="List"/>
    <w:basedOn w:val="Normalny"/>
    <w:rsid w:val="002C0C78"/>
    <w:pPr>
      <w:keepLines/>
      <w:numPr>
        <w:numId w:val="23"/>
      </w:numPr>
      <w:spacing w:before="60" w:after="60" w:line="240" w:lineRule="auto"/>
    </w:pPr>
    <w:rPr>
      <w:sz w:val="22"/>
      <w:szCs w:val="24"/>
      <w:lang w:val="en-GB"/>
    </w:rPr>
  </w:style>
  <w:style w:type="paragraph" w:styleId="Poprawka">
    <w:name w:val="Revision"/>
    <w:hidden/>
    <w:uiPriority w:val="99"/>
    <w:semiHidden/>
    <w:rsid w:val="00C51BAC"/>
    <w:rPr>
      <w:rFonts w:ascii="Arial" w:hAnsi="Arial"/>
      <w:sz w:val="22"/>
      <w:szCs w:val="24"/>
      <w:lang w:val="en-GB" w:eastAsia="nl-NL"/>
    </w:rPr>
  </w:style>
  <w:style w:type="paragraph" w:customStyle="1" w:styleId="Indent2">
    <w:name w:val="Indent 2"/>
    <w:basedOn w:val="Normalny"/>
    <w:uiPriority w:val="99"/>
    <w:rsid w:val="00C51BAC"/>
    <w:pPr>
      <w:ind w:left="1134"/>
    </w:pPr>
    <w:rPr>
      <w:lang w:val="en-GB" w:eastAsia="es-ES"/>
    </w:rPr>
  </w:style>
  <w:style w:type="paragraph" w:customStyle="1" w:styleId="Indent28">
    <w:name w:val="Indent 28"/>
    <w:basedOn w:val="Normalny"/>
    <w:uiPriority w:val="99"/>
    <w:semiHidden/>
    <w:rsid w:val="00C51BAC"/>
    <w:pPr>
      <w:ind w:left="1134"/>
    </w:pPr>
    <w:rPr>
      <w:lang w:val="en-GB" w:eastAsia="en-US"/>
    </w:rPr>
  </w:style>
  <w:style w:type="character" w:customStyle="1" w:styleId="berschrift3Zchn1">
    <w:name w:val="Überschrift 3 Zchn1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2">
    <w:name w:val="Überschrift 3 Zchn2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3">
    <w:name w:val="Überschrift 3 Zchn3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Nagwek3Znak">
    <w:name w:val="Nagłówek 3 Znak"/>
    <w:aliases w:val="H3-Heading 3 Znak,3 Znak,l3.3 Znak,h3 Znak,l3 Znak,list 3 Znak,Naglówek 3 Znak,Topic Sub Heading Znak,- 1) Znak,2) Znak,3) Znak,Titlu 3 Caracter Znak"/>
    <w:basedOn w:val="Domylnaczcionkaakapitu"/>
    <w:link w:val="Nagwek3"/>
    <w:rsid w:val="004B7F5A"/>
    <w:rPr>
      <w:smallCaps/>
      <w:spacing w:val="5"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4744BF"/>
    <w:pPr>
      <w:numPr>
        <w:numId w:val="21"/>
      </w:numPr>
      <w:spacing w:line="240" w:lineRule="auto"/>
    </w:pPr>
    <w:rPr>
      <w:sz w:val="24"/>
    </w:rPr>
  </w:style>
  <w:style w:type="character" w:customStyle="1" w:styleId="punktowanieZnak">
    <w:name w:val="punktowanie Znak"/>
    <w:link w:val="punktowanie"/>
    <w:rsid w:val="004744BF"/>
    <w:rPr>
      <w:sz w:val="24"/>
    </w:rPr>
  </w:style>
  <w:style w:type="character" w:customStyle="1" w:styleId="HeaderChar1">
    <w:name w:val="Header Char1"/>
    <w:aliases w:val="&quot;Strategiczny&quot; Char1,Znak Char1"/>
    <w:locked/>
    <w:rsid w:val="00C01230"/>
    <w:rPr>
      <w:rFonts w:cs="Times New Roman"/>
      <w:sz w:val="24"/>
      <w:szCs w:val="24"/>
      <w:lang w:val="pl-PL" w:eastAsia="ar-SA" w:bidi="ar-SA"/>
    </w:rPr>
  </w:style>
  <w:style w:type="character" w:customStyle="1" w:styleId="Heading3Char">
    <w:name w:val="Heading 3 Char"/>
    <w:locked/>
    <w:rsid w:val="004A16CA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CommentTextChar">
    <w:name w:val="Comment Text Char"/>
    <w:semiHidden/>
    <w:locked/>
    <w:rsid w:val="00A56D8C"/>
    <w:rPr>
      <w:rFonts w:ascii="Arial" w:hAnsi="Arial" w:cs="Times New Roman"/>
      <w:sz w:val="20"/>
      <w:szCs w:val="20"/>
      <w:lang w:eastAsia="ar-SA" w:bidi="ar-SA"/>
    </w:rPr>
  </w:style>
  <w:style w:type="paragraph" w:customStyle="1" w:styleId="Tabelka">
    <w:name w:val="Tabelka"/>
    <w:basedOn w:val="Normalny"/>
    <w:rsid w:val="00007FAE"/>
    <w:pPr>
      <w:spacing w:before="60"/>
    </w:pPr>
    <w:rPr>
      <w:sz w:val="24"/>
    </w:rPr>
  </w:style>
  <w:style w:type="paragraph" w:customStyle="1" w:styleId="Standardowyverdanapunkty">
    <w:name w:val="Standardowy verdana punkty"/>
    <w:basedOn w:val="Standardowyverdana"/>
    <w:rsid w:val="005C7C83"/>
    <w:pPr>
      <w:numPr>
        <w:numId w:val="22"/>
      </w:numPr>
      <w:tabs>
        <w:tab w:val="clear" w:pos="567"/>
      </w:tabs>
    </w:pPr>
  </w:style>
  <w:style w:type="paragraph" w:customStyle="1" w:styleId="normalnyopis">
    <w:name w:val="normalny_opis"/>
    <w:basedOn w:val="punktowanie"/>
    <w:link w:val="normalnyopisZnak"/>
    <w:qFormat/>
    <w:rsid w:val="002C0C78"/>
    <w:pPr>
      <w:numPr>
        <w:numId w:val="0"/>
      </w:numPr>
      <w:spacing w:after="60" w:line="360" w:lineRule="auto"/>
    </w:pPr>
  </w:style>
  <w:style w:type="paragraph" w:customStyle="1" w:styleId="Opis">
    <w:name w:val="Opis"/>
    <w:basedOn w:val="normalnyopis"/>
    <w:link w:val="OpisZnak"/>
    <w:rsid w:val="002C0C78"/>
  </w:style>
  <w:style w:type="character" w:customStyle="1" w:styleId="normalnyopisZnak">
    <w:name w:val="normalny_opis Znak"/>
    <w:basedOn w:val="punktowanieZnak"/>
    <w:link w:val="normalnyopis"/>
    <w:rsid w:val="002C0C78"/>
    <w:rPr>
      <w:rFonts w:ascii="Arial" w:hAnsi="Arial"/>
      <w:sz w:val="24"/>
    </w:rPr>
  </w:style>
  <w:style w:type="character" w:customStyle="1" w:styleId="OpisZnak">
    <w:name w:val="Opis Znak"/>
    <w:basedOn w:val="normalnyopisZnak"/>
    <w:link w:val="Opis"/>
    <w:rsid w:val="002C0C78"/>
    <w:rPr>
      <w:rFonts w:ascii="Arial" w:hAnsi="Arial"/>
      <w:sz w:val="24"/>
    </w:rPr>
  </w:style>
  <w:style w:type="paragraph" w:customStyle="1" w:styleId="Nagwekstrony-bazowy">
    <w:name w:val="Nagłówek strony - bazowy"/>
    <w:basedOn w:val="Tekstpodstawowy"/>
    <w:rsid w:val="005C7C8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tadokladna">
    <w:name w:val="Data_dokladna"/>
    <w:uiPriority w:val="1"/>
    <w:rsid w:val="00480E9F"/>
    <w:rPr>
      <w:rFonts w:cs="Arial"/>
      <w:szCs w:val="22"/>
    </w:rPr>
  </w:style>
  <w:style w:type="paragraph" w:customStyle="1" w:styleId="Akapitzlist2">
    <w:name w:val="Akapit z listą2"/>
    <w:basedOn w:val="Normalny"/>
    <w:rsid w:val="0034438A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1 Znak,Akapit z listą3 Znak,Akapit z listą31 Znak,Wypunktowanie Znak,Normal2 Znak,Normal Znak,List Paragraph Znak,punktor kreska Znak,ASIA Znak"/>
    <w:link w:val="Akapitzlist"/>
    <w:uiPriority w:val="34"/>
    <w:qFormat/>
    <w:locked/>
    <w:rsid w:val="00127766"/>
  </w:style>
  <w:style w:type="paragraph" w:customStyle="1" w:styleId="1Naglowek">
    <w:name w:val="1_Naglowek"/>
    <w:basedOn w:val="Normalny"/>
    <w:next w:val="Normalny"/>
    <w:qFormat/>
    <w:rsid w:val="00352C53"/>
    <w:pPr>
      <w:numPr>
        <w:numId w:val="26"/>
      </w:numPr>
      <w:spacing w:before="360" w:after="240" w:line="240" w:lineRule="auto"/>
      <w:ind w:left="357" w:hanging="357"/>
      <w:jc w:val="left"/>
      <w:outlineLvl w:val="0"/>
    </w:pPr>
    <w:rPr>
      <w:rFonts w:ascii="Arial" w:eastAsia="Times New Roman" w:hAnsi="Arial" w:cs="Times New Roman"/>
      <w:b/>
      <w:caps/>
      <w:noProof/>
      <w:sz w:val="24"/>
      <w:szCs w:val="24"/>
    </w:rPr>
  </w:style>
  <w:style w:type="paragraph" w:customStyle="1" w:styleId="2Naglowek">
    <w:name w:val="2_Naglowek"/>
    <w:basedOn w:val="Normalny"/>
    <w:next w:val="Normalny"/>
    <w:qFormat/>
    <w:rsid w:val="00352C53"/>
    <w:pPr>
      <w:numPr>
        <w:ilvl w:val="1"/>
        <w:numId w:val="26"/>
      </w:numPr>
      <w:spacing w:before="180" w:after="60" w:line="240" w:lineRule="auto"/>
      <w:ind w:left="709"/>
      <w:jc w:val="left"/>
      <w:outlineLvl w:val="1"/>
    </w:pPr>
    <w:rPr>
      <w:rFonts w:ascii="Arial" w:eastAsia="Times New Roman" w:hAnsi="Arial" w:cs="Times New Roman"/>
      <w:b/>
      <w:caps/>
    </w:rPr>
  </w:style>
  <w:style w:type="paragraph" w:customStyle="1" w:styleId="3Naglowek">
    <w:name w:val="3_Naglowek"/>
    <w:basedOn w:val="2Naglowek"/>
    <w:next w:val="Normalny"/>
    <w:qFormat/>
    <w:rsid w:val="00352C53"/>
    <w:pPr>
      <w:numPr>
        <w:ilvl w:val="2"/>
      </w:numPr>
      <w:spacing w:before="0" w:after="0"/>
      <w:outlineLvl w:val="2"/>
    </w:pPr>
    <w:rPr>
      <w:caps w:val="0"/>
    </w:rPr>
  </w:style>
  <w:style w:type="paragraph" w:customStyle="1" w:styleId="2Tesktwyp-">
    <w:name w:val="2_Teskt_wyp-"/>
    <w:basedOn w:val="Normalny"/>
    <w:link w:val="2Tesktwyp-Znak"/>
    <w:qFormat/>
    <w:rsid w:val="00352C53"/>
    <w:pPr>
      <w:numPr>
        <w:numId w:val="27"/>
      </w:numPr>
      <w:spacing w:before="60" w:after="60" w:line="240" w:lineRule="auto"/>
      <w:ind w:left="1134" w:hanging="349"/>
    </w:pPr>
    <w:rPr>
      <w:rFonts w:ascii="Arial" w:eastAsia="Times New Roman" w:hAnsi="Arial" w:cs="Times New Roman"/>
    </w:rPr>
  </w:style>
  <w:style w:type="character" w:customStyle="1" w:styleId="2Tesktwyp-Znak">
    <w:name w:val="2_Teskt_wyp- Znak"/>
    <w:link w:val="2Tesktwyp-"/>
    <w:rsid w:val="00352C53"/>
    <w:rPr>
      <w:rFonts w:ascii="Arial" w:eastAsia="Times New Roman" w:hAnsi="Arial" w:cs="Times New Roman"/>
    </w:rPr>
  </w:style>
  <w:style w:type="paragraph" w:customStyle="1" w:styleId="4Naglowek">
    <w:name w:val="4_Naglowek"/>
    <w:basedOn w:val="3Naglowek"/>
    <w:next w:val="Normalny"/>
    <w:qFormat/>
    <w:rsid w:val="00352C53"/>
    <w:pPr>
      <w:numPr>
        <w:ilvl w:val="3"/>
      </w:numPr>
      <w:spacing w:before="120"/>
      <w:ind w:left="1418" w:hanging="1134"/>
      <w:outlineLvl w:val="3"/>
    </w:pPr>
  </w:style>
  <w:style w:type="paragraph" w:customStyle="1" w:styleId="2Tekst">
    <w:name w:val="2_Tekst"/>
    <w:basedOn w:val="Normalny"/>
    <w:link w:val="2TekstZnak"/>
    <w:qFormat/>
    <w:rsid w:val="00253759"/>
    <w:pPr>
      <w:spacing w:before="60" w:after="60" w:line="240" w:lineRule="auto"/>
      <w:ind w:left="426" w:firstLine="283"/>
    </w:pPr>
    <w:rPr>
      <w:rFonts w:ascii="Arial" w:eastAsia="Times New Roman" w:hAnsi="Arial" w:cs="Times New Roman"/>
    </w:rPr>
  </w:style>
  <w:style w:type="character" w:customStyle="1" w:styleId="2TekstZnak">
    <w:name w:val="2_Tekst Znak"/>
    <w:link w:val="2Tekst"/>
    <w:rsid w:val="00253759"/>
    <w:rPr>
      <w:rFonts w:ascii="Arial" w:eastAsia="Times New Roman" w:hAnsi="Arial" w:cs="Times New Roman"/>
    </w:rPr>
  </w:style>
  <w:style w:type="paragraph" w:styleId="Tekstpodstawowyzwciciem2">
    <w:name w:val="Body Text First Indent 2"/>
    <w:basedOn w:val="Tekstpodstawowywcity"/>
    <w:link w:val="Tekstpodstawowyzwciciem2Znak"/>
    <w:rsid w:val="0053541B"/>
    <w:pPr>
      <w:spacing w:after="120" w:line="240" w:lineRule="auto"/>
      <w:ind w:left="283" w:firstLine="210"/>
      <w:jc w:val="left"/>
    </w:pPr>
    <w:rPr>
      <w:rFonts w:ascii="Arial" w:eastAsia="Times New Roman" w:hAnsi="Arial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3541B"/>
    <w:rPr>
      <w:rFonts w:ascii="Arial" w:eastAsia="Times New Roman" w:hAnsi="Arial" w:cs="Times New Roman"/>
      <w:lang w:val="nl-NL" w:eastAsia="nl-NL"/>
    </w:rPr>
  </w:style>
  <w:style w:type="paragraph" w:customStyle="1" w:styleId="2Tekstwyp">
    <w:name w:val="2_Tekst_wyp*"/>
    <w:basedOn w:val="2Tekst"/>
    <w:link w:val="2TekstwypZnak"/>
    <w:qFormat/>
    <w:rsid w:val="00825545"/>
    <w:pPr>
      <w:numPr>
        <w:numId w:val="28"/>
      </w:numPr>
      <w:tabs>
        <w:tab w:val="left" w:pos="1701"/>
      </w:tabs>
      <w:spacing w:before="0" w:after="0"/>
      <w:ind w:left="1701" w:hanging="425"/>
    </w:pPr>
  </w:style>
  <w:style w:type="character" w:customStyle="1" w:styleId="2TekstwypZnak">
    <w:name w:val="2_Tekst_wyp* Znak"/>
    <w:link w:val="2Tekstwyp"/>
    <w:rsid w:val="00825545"/>
    <w:rPr>
      <w:rFonts w:ascii="Arial" w:eastAsia="Times New Roman" w:hAnsi="Arial" w:cs="Times New Roman"/>
    </w:rPr>
  </w:style>
  <w:style w:type="paragraph" w:customStyle="1" w:styleId="2Tekstwyp-bezwyrownania">
    <w:name w:val="2_Tekst_wyp-_bez wyrownania"/>
    <w:basedOn w:val="2Tesktwyp-"/>
    <w:link w:val="2Tekstwyp-bezwyrownaniaZnak"/>
    <w:qFormat/>
    <w:rsid w:val="00825545"/>
    <w:pPr>
      <w:numPr>
        <w:numId w:val="0"/>
      </w:numPr>
      <w:tabs>
        <w:tab w:val="num" w:pos="862"/>
      </w:tabs>
      <w:ind w:left="1134" w:hanging="349"/>
      <w:jc w:val="left"/>
    </w:pPr>
  </w:style>
  <w:style w:type="character" w:customStyle="1" w:styleId="2Tekstwyp-bezwyrownaniaZnak">
    <w:name w:val="2_Tekst_wyp-_bez wyrownania Znak"/>
    <w:basedOn w:val="2Tesktwyp-Znak"/>
    <w:link w:val="2Tekstwyp-bezwyrownania"/>
    <w:rsid w:val="00825545"/>
    <w:rPr>
      <w:rFonts w:ascii="Arial" w:eastAsia="Times New Roman" w:hAnsi="Arial" w:cs="Times New Roman"/>
    </w:rPr>
  </w:style>
  <w:style w:type="paragraph" w:customStyle="1" w:styleId="Naglowek1">
    <w:name w:val="Naglowek 1"/>
    <w:basedOn w:val="Normalny"/>
    <w:next w:val="Tekstpodstawowy"/>
    <w:autoRedefine/>
    <w:rsid w:val="00B61C2B"/>
    <w:pPr>
      <w:keepNext/>
      <w:numPr>
        <w:numId w:val="29"/>
      </w:numPr>
      <w:spacing w:before="240" w:after="120" w:line="240" w:lineRule="auto"/>
      <w:jc w:val="left"/>
      <w:outlineLvl w:val="0"/>
    </w:pPr>
    <w:rPr>
      <w:rFonts w:ascii="Arial" w:eastAsia="Times New Roman" w:hAnsi="Arial" w:cs="Arial"/>
      <w:b/>
      <w:caps/>
      <w:sz w:val="24"/>
      <w:szCs w:val="24"/>
    </w:rPr>
  </w:style>
  <w:style w:type="paragraph" w:customStyle="1" w:styleId="Naglowek2">
    <w:name w:val="Naglowek 2"/>
    <w:basedOn w:val="Normalny"/>
    <w:next w:val="Tekstpodstawowy"/>
    <w:autoRedefine/>
    <w:rsid w:val="00B61C2B"/>
    <w:pPr>
      <w:keepNext/>
      <w:numPr>
        <w:ilvl w:val="1"/>
        <w:numId w:val="29"/>
      </w:numPr>
      <w:spacing w:before="240" w:after="120" w:line="240" w:lineRule="auto"/>
      <w:outlineLvl w:val="1"/>
    </w:pPr>
    <w:rPr>
      <w:rFonts w:ascii="Arial" w:eastAsia="Times New Roman" w:hAnsi="Arial" w:cs="Times New Roman"/>
      <w:b/>
      <w:sz w:val="22"/>
      <w:szCs w:val="22"/>
    </w:rPr>
  </w:style>
  <w:style w:type="paragraph" w:customStyle="1" w:styleId="Naglowek3">
    <w:name w:val="Naglowek 3"/>
    <w:basedOn w:val="Normalny"/>
    <w:next w:val="Tekstpodstawowy"/>
    <w:autoRedefine/>
    <w:rsid w:val="00B61C2B"/>
    <w:pPr>
      <w:keepNext/>
      <w:numPr>
        <w:ilvl w:val="2"/>
        <w:numId w:val="29"/>
      </w:numPr>
      <w:spacing w:before="120" w:after="120" w:line="240" w:lineRule="auto"/>
      <w:jc w:val="left"/>
      <w:outlineLvl w:val="2"/>
    </w:pPr>
    <w:rPr>
      <w:rFonts w:ascii="Arial" w:eastAsia="Times New Roman" w:hAnsi="Arial" w:cs="Times New Roman"/>
      <w:b/>
    </w:rPr>
  </w:style>
  <w:style w:type="paragraph" w:customStyle="1" w:styleId="tekst2">
    <w:name w:val="tekst2"/>
    <w:basedOn w:val="Normalny"/>
    <w:rsid w:val="006929AF"/>
    <w:pPr>
      <w:suppressAutoHyphens/>
      <w:spacing w:after="0" w:line="360" w:lineRule="auto"/>
      <w:ind w:left="284" w:firstLine="6"/>
      <w:jc w:val="left"/>
    </w:pPr>
    <w:rPr>
      <w:rFonts w:ascii="Times New Roman" w:eastAsia="Times New Roman" w:hAnsi="Times New Roman" w:cs="Times"/>
      <w:sz w:val="26"/>
      <w:lang w:eastAsia="ar-SA"/>
    </w:rPr>
  </w:style>
  <w:style w:type="paragraph" w:customStyle="1" w:styleId="Standard">
    <w:name w:val="Standard"/>
    <w:rsid w:val="006E30F4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wp33520d7anospacing">
    <w:name w:val="gwp33520d7a_nospacing"/>
    <w:basedOn w:val="Normalny"/>
    <w:rsid w:val="0006406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rsid w:val="00820DCA"/>
    <w:pPr>
      <w:widowControl/>
      <w:spacing w:after="120"/>
      <w:jc w:val="both"/>
    </w:pPr>
    <w:rPr>
      <w:rFonts w:ascii="Calibri" w:eastAsia="Calibri" w:hAnsi="Calibri" w:cs="Times New Roman"/>
      <w:szCs w:val="22"/>
      <w:lang w:eastAsia="en-US" w:bidi="ar-SA"/>
    </w:rPr>
  </w:style>
  <w:style w:type="paragraph" w:styleId="NormalnyWeb">
    <w:name w:val="Normal (Web)"/>
    <w:aliases w:val="Normalny (Web)1,Normalny (Web) Znak1,Normalny (Web) Znak1 Znak Znak,Normalny (Web) Znak Znak Znak,tabela1,Normalny (Web) Znak11,tabela"/>
    <w:basedOn w:val="Normalny"/>
    <w:link w:val="NormalnyWebZnak"/>
    <w:uiPriority w:val="99"/>
    <w:qFormat/>
    <w:rsid w:val="00F54E4B"/>
    <w:pPr>
      <w:suppressAutoHyphens/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TekstpodstawowyTimesNewRomanPierwszywiersz125cm">
    <w:name w:val="Styl Tekst podstawowy + Times New Roman Pierwszy wiersz:  125 cm"/>
    <w:basedOn w:val="Tekstpodstawowy"/>
    <w:rsid w:val="00747F74"/>
    <w:pPr>
      <w:widowControl w:val="0"/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lang w:val="cs-CZ" w:eastAsia="ar-SA"/>
    </w:rPr>
  </w:style>
  <w:style w:type="paragraph" w:customStyle="1" w:styleId="Styl5">
    <w:name w:val="Styl5"/>
    <w:basedOn w:val="Normalny"/>
    <w:rsid w:val="00133FF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6z2">
    <w:name w:val="WW8Num26z2"/>
    <w:rsid w:val="00133FF7"/>
    <w:rPr>
      <w:rFonts w:ascii="Wingdings" w:hAnsi="Wingdings" w:cs="Wingdings"/>
    </w:rPr>
  </w:style>
  <w:style w:type="paragraph" w:customStyle="1" w:styleId="Projekt">
    <w:name w:val="Projekt"/>
    <w:basedOn w:val="Normalny"/>
    <w:rsid w:val="00E26F97"/>
    <w:pPr>
      <w:widowControl w:val="0"/>
      <w:suppressAutoHyphens/>
      <w:spacing w:after="0" w:line="240" w:lineRule="auto"/>
      <w:ind w:firstLine="567"/>
    </w:pPr>
    <w:rPr>
      <w:rFonts w:ascii="Arial" w:eastAsia="Times New Roman" w:hAnsi="Arial" w:cs="Arial"/>
      <w:color w:val="C00000"/>
      <w:kern w:val="1"/>
      <w:sz w:val="22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531DC"/>
    <w:rPr>
      <w:color w:val="808080"/>
    </w:rPr>
  </w:style>
  <w:style w:type="character" w:customStyle="1" w:styleId="item-fieldvalue">
    <w:name w:val="item-fieldvalue"/>
    <w:basedOn w:val="Domylnaczcionkaakapitu"/>
    <w:rsid w:val="00257166"/>
  </w:style>
  <w:style w:type="character" w:customStyle="1" w:styleId="NormalnyWebZnak">
    <w:name w:val="Normalny (Web) Znak"/>
    <w:aliases w:val="Normalny (Web)1 Znak,Normalny (Web) Znak1 Znak,Normalny (Web) Znak1 Znak Znak Znak,Normalny (Web) Znak Znak Znak Znak,tabela1 Znak,Normalny (Web) Znak11 Znak,tabela Znak"/>
    <w:link w:val="NormalnyWeb"/>
    <w:uiPriority w:val="99"/>
    <w:qFormat/>
    <w:rsid w:val="00BF122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04BA-CEE9-4D45-94FC-1CA7E117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DT-05-003-02-03</vt:lpstr>
    </vt:vector>
  </TitlesOfParts>
  <Manager>Marek Tarka</Manager>
  <Company>PROCHEM S.A.</Company>
  <LinksUpToDate>false</LinksUpToDate>
  <CharactersWithSpaces>804</CharactersWithSpaces>
  <SharedDoc>false</SharedDoc>
  <HLinks>
    <vt:vector size="618" baseType="variant">
      <vt:variant>
        <vt:i4>1703990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_Toc370975269</vt:lpwstr>
      </vt:variant>
      <vt:variant>
        <vt:i4>1703990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_Toc370975268</vt:lpwstr>
      </vt:variant>
      <vt:variant>
        <vt:i4>1703990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_Toc370975267</vt:lpwstr>
      </vt:variant>
      <vt:variant>
        <vt:i4>1703990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_Toc370975266</vt:lpwstr>
      </vt:variant>
      <vt:variant>
        <vt:i4>1703990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_Toc370975265</vt:lpwstr>
      </vt:variant>
      <vt:variant>
        <vt:i4>1703990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_Toc370975264</vt:lpwstr>
      </vt:variant>
      <vt:variant>
        <vt:i4>1703990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_Toc370975263</vt:lpwstr>
      </vt:variant>
      <vt:variant>
        <vt:i4>1703990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_Toc370975262</vt:lpwstr>
      </vt:variant>
      <vt:variant>
        <vt:i4>1703990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_Toc370975261</vt:lpwstr>
      </vt:variant>
      <vt:variant>
        <vt:i4>1703990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_Toc370975260</vt:lpwstr>
      </vt:variant>
      <vt:variant>
        <vt:i4>1638454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_Toc370975259</vt:lpwstr>
      </vt:variant>
      <vt:variant>
        <vt:i4>1638454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_Toc370975258</vt:lpwstr>
      </vt:variant>
      <vt:variant>
        <vt:i4>1638454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_Toc370975257</vt:lpwstr>
      </vt:variant>
      <vt:variant>
        <vt:i4>1638454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_Toc370975256</vt:lpwstr>
      </vt:variant>
      <vt:variant>
        <vt:i4>1638454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_Toc370975255</vt:lpwstr>
      </vt:variant>
      <vt:variant>
        <vt:i4>1638454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_Toc370975254</vt:lpwstr>
      </vt:variant>
      <vt:variant>
        <vt:i4>1638454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_Toc370975253</vt:lpwstr>
      </vt:variant>
      <vt:variant>
        <vt:i4>1638454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_Toc370975252</vt:lpwstr>
      </vt:variant>
      <vt:variant>
        <vt:i4>1638454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_Toc370975251</vt:lpwstr>
      </vt:variant>
      <vt:variant>
        <vt:i4>1638454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_Toc370975250</vt:lpwstr>
      </vt:variant>
      <vt:variant>
        <vt:i4>1572918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_Toc370975249</vt:lpwstr>
      </vt:variant>
      <vt:variant>
        <vt:i4>1572918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_Toc370975248</vt:lpwstr>
      </vt:variant>
      <vt:variant>
        <vt:i4>1572918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_Toc370975247</vt:lpwstr>
      </vt:variant>
      <vt:variant>
        <vt:i4>1572918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_Toc370975246</vt:lpwstr>
      </vt:variant>
      <vt:variant>
        <vt:i4>1572918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_Toc370975245</vt:lpwstr>
      </vt:variant>
      <vt:variant>
        <vt:i4>1572918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_Toc370975244</vt:lpwstr>
      </vt:variant>
      <vt:variant>
        <vt:i4>1572918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_Toc370975243</vt:lpwstr>
      </vt:variant>
      <vt:variant>
        <vt:i4>1572918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_Toc370975242</vt:lpwstr>
      </vt:variant>
      <vt:variant>
        <vt:i4>1572918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_Toc370975241</vt:lpwstr>
      </vt:variant>
      <vt:variant>
        <vt:i4>1572918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_Toc370975240</vt:lpwstr>
      </vt:variant>
      <vt:variant>
        <vt:i4>2031670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_Toc370975239</vt:lpwstr>
      </vt:variant>
      <vt:variant>
        <vt:i4>2031670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_Toc370975238</vt:lpwstr>
      </vt:variant>
      <vt:variant>
        <vt:i4>2031670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_Toc370975237</vt:lpwstr>
      </vt:variant>
      <vt:variant>
        <vt:i4>2031670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_Toc370975236</vt:lpwstr>
      </vt:variant>
      <vt:variant>
        <vt:i4>2031670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_Toc370975235</vt:lpwstr>
      </vt:variant>
      <vt:variant>
        <vt:i4>2031670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_Toc370975234</vt:lpwstr>
      </vt:variant>
      <vt:variant>
        <vt:i4>2031670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_Toc370975233</vt:lpwstr>
      </vt:variant>
      <vt:variant>
        <vt:i4>2031670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_Toc370975232</vt:lpwstr>
      </vt:variant>
      <vt:variant>
        <vt:i4>2031670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_Toc370975231</vt:lpwstr>
      </vt:variant>
      <vt:variant>
        <vt:i4>2031670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_Toc370975230</vt:lpwstr>
      </vt:variant>
      <vt:variant>
        <vt:i4>1966134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_Toc370975229</vt:lpwstr>
      </vt:variant>
      <vt:variant>
        <vt:i4>1966134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_Toc370975228</vt:lpwstr>
      </vt:variant>
      <vt:variant>
        <vt:i4>1966134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_Toc370975227</vt:lpwstr>
      </vt:variant>
      <vt:variant>
        <vt:i4>1966134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_Toc370975226</vt:lpwstr>
      </vt:variant>
      <vt:variant>
        <vt:i4>1966134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_Toc370975225</vt:lpwstr>
      </vt:variant>
      <vt:variant>
        <vt:i4>1966134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_Toc370975224</vt:lpwstr>
      </vt:variant>
      <vt:variant>
        <vt:i4>1966134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_Toc370975223</vt:lpwstr>
      </vt:variant>
      <vt:variant>
        <vt:i4>1966134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_Toc370975222</vt:lpwstr>
      </vt:variant>
      <vt:variant>
        <vt:i4>1966134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_Toc370975221</vt:lpwstr>
      </vt:variant>
      <vt:variant>
        <vt:i4>1966134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_Toc370975220</vt:lpwstr>
      </vt:variant>
      <vt:variant>
        <vt:i4>1900598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_Toc370975219</vt:lpwstr>
      </vt:variant>
      <vt:variant>
        <vt:i4>1900598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_Toc370975218</vt:lpwstr>
      </vt:variant>
      <vt:variant>
        <vt:i4>1900598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_Toc370975217</vt:lpwstr>
      </vt:variant>
      <vt:variant>
        <vt:i4>1900598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_Toc370975216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_Toc370975215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_Toc370975214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_Toc370975213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_Toc370975212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_Toc370975211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_Toc370975210</vt:lpwstr>
      </vt:variant>
      <vt:variant>
        <vt:i4>1835062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_Toc370975209</vt:lpwstr>
      </vt:variant>
      <vt:variant>
        <vt:i4>1835062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_Toc370975208</vt:lpwstr>
      </vt:variant>
      <vt:variant>
        <vt:i4>1835062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_Toc370975207</vt:lpwstr>
      </vt:variant>
      <vt:variant>
        <vt:i4>1835062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_Toc370975206</vt:lpwstr>
      </vt:variant>
      <vt:variant>
        <vt:i4>1835062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_Toc370975205</vt:lpwstr>
      </vt:variant>
      <vt:variant>
        <vt:i4>1835062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_Toc370975204</vt:lpwstr>
      </vt:variant>
      <vt:variant>
        <vt:i4>1835062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_Toc370975203</vt:lpwstr>
      </vt:variant>
      <vt:variant>
        <vt:i4>1835062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_Toc370975202</vt:lpwstr>
      </vt:variant>
      <vt:variant>
        <vt:i4>1835062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_Toc370975201</vt:lpwstr>
      </vt:variant>
      <vt:variant>
        <vt:i4>1835062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_Toc370975200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_Toc370975199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_Toc370975198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_Toc370975197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_Toc370975196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_Toc370975195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_Toc370975194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_Toc370975193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_Toc370975192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_Toc370975191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_Toc370975190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_Toc370975189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_Toc370975188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_Toc370975187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_Toc370975186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_Toc370975185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_Toc370975184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_Toc370975183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_Toc370975182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_Toc370975181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_Toc370975180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_Toc370975179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_Toc370975178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_Toc370975177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_Toc370975176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_Toc370975175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_Toc370975174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_Toc370975173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_Toc370975172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_Toc370975171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_Toc370975170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_Toc370975169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_Toc370975168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_Toc370975167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DT-05-003-02-03</dc:title>
  <dc:subject>formatka 2</dc:subject>
  <dc:creator>Małgorzata Senatorska-Dobrowolska</dc:creator>
  <cp:lastModifiedBy>Lena</cp:lastModifiedBy>
  <cp:revision>5</cp:revision>
  <cp:lastPrinted>2024-04-24T10:54:00Z</cp:lastPrinted>
  <dcterms:created xsi:type="dcterms:W3CDTF">2024-07-11T12:22:00Z</dcterms:created>
  <dcterms:modified xsi:type="dcterms:W3CDTF">2024-10-21T10:50:00Z</dcterms:modified>
</cp:coreProperties>
</file>